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C63366" w14:textId="1448B93A" w:rsidR="00AA2007" w:rsidRDefault="00AA2007">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391792E0" wp14:editId="47549E46">
                <wp:simplePos x="0" y="0"/>
                <wp:positionH relativeFrom="column">
                  <wp:posOffset>1998980</wp:posOffset>
                </wp:positionH>
                <wp:positionV relativeFrom="paragraph">
                  <wp:posOffset>-328295</wp:posOffset>
                </wp:positionV>
                <wp:extent cx="2190750" cy="457200"/>
                <wp:effectExtent l="3175" t="0" r="0" b="0"/>
                <wp:wrapNone/>
                <wp:docPr id="128790719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6A6EF" w14:textId="77777777" w:rsidR="00AA2007" w:rsidRDefault="00AA2007">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1792E0"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" stroked="f">
                <v:textbox>
                  <w:txbxContent>
                    <w:p w14:paraId="6CC6A6EF" w14:textId="77777777" w:rsidR="00AA2007" w:rsidRDefault="00AA2007">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61B03F45" w14:textId="17B8176A" w:rsidR="00AA2007" w:rsidRDefault="00AA2007">
      <w:pPr>
        <w:pStyle w:val="FicheTitre"/>
        <w:rPr>
          <w:rFonts w:cs="Arial Narrow"/>
          <w:b w:val="0"/>
          <w:bCs/>
          <w:spacing w:val="50"/>
          <w:szCs w:val="17"/>
        </w:rPr>
        <w:sectPr w:rsidR="00AA200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586A60D5" wp14:editId="44F698B9">
            <wp:simplePos x="0" y="0"/>
            <wp:positionH relativeFrom="margin">
              <wp:posOffset>-628650</wp:posOffset>
            </wp:positionH>
            <wp:positionV relativeFrom="margin">
              <wp:posOffset>-796290</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FB0251" w14:paraId="4D38D3BA" w14:textId="77777777">
        <w:tc>
          <w:tcPr>
            <w:tcW w:w="9039" w:type="dxa"/>
            <w:shd w:val="clear" w:color="auto" w:fill="465F9D"/>
          </w:tcPr>
          <w:p w14:paraId="41782477" w14:textId="77777777" w:rsidR="00AA2007" w:rsidRDefault="00AA2007">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391BC05F" w14:textId="77777777" w:rsidR="00AA2007" w:rsidRDefault="00AA2007">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78AFDFDD" w14:textId="77777777" w:rsidR="00AA2007" w:rsidRDefault="00AA2007">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0E2C1BF2" w14:textId="77777777" w:rsidR="00AA2007" w:rsidRDefault="00AA2007">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181F64FC" w14:textId="77777777" w:rsidR="00AA2007" w:rsidRDefault="00AA2007">
      <w:pPr>
        <w:jc w:val="both"/>
        <w:rPr>
          <w:rFonts w:ascii="Arial" w:hAnsi="Arial" w:cs="Arial"/>
        </w:rPr>
      </w:pPr>
    </w:p>
    <w:p w14:paraId="0771C5EE" w14:textId="77777777" w:rsidR="00AA2007" w:rsidRDefault="00AA2007">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32C2FFA6" w14:textId="77777777" w:rsidR="00AA2007" w:rsidRDefault="00AA2007">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7DD64204" w14:textId="77777777" w:rsidR="00AA2007" w:rsidRDefault="00AA2007">
      <w:pPr>
        <w:rPr>
          <w:rFonts w:ascii="Marianne" w:hAnsi="Marianne"/>
        </w:rPr>
      </w:pPr>
    </w:p>
    <w:p w14:paraId="1FAF94EE" w14:textId="77777777" w:rsidR="00AA2007" w:rsidRDefault="00AA2007">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2DF14382" w14:textId="77777777" w:rsidR="00AA2007" w:rsidRDefault="00AA2007">
      <w:pPr>
        <w:rPr>
          <w:rFonts w:ascii="Marianne" w:hAnsi="Marianne"/>
        </w:rPr>
      </w:pPr>
    </w:p>
    <w:p w14:paraId="1BB78BED" w14:textId="77777777" w:rsidR="00AA2007" w:rsidRDefault="00AA2007">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6B7FB153" w14:textId="77777777" w:rsidR="00AA2007" w:rsidRDefault="00AA2007">
      <w:pPr>
        <w:jc w:val="both"/>
        <w:rPr>
          <w:rFonts w:ascii="Marianne" w:hAnsi="Marianne" w:cs="Arial"/>
          <w:i/>
          <w:iCs/>
        </w:rPr>
      </w:pPr>
    </w:p>
    <w:p w14:paraId="1CC2C021" w14:textId="77777777" w:rsidR="00AA2007" w:rsidRDefault="00AA2007">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5"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2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2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2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2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2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65178F1" w14:textId="77777777" w:rsidR="00AA2007" w:rsidRDefault="00AA2007">
      <w:pPr>
        <w:jc w:val="both"/>
        <w:rPr>
          <w:rFonts w:ascii="Marianne" w:hAnsi="Marianne" w:cs="Arial"/>
          <w:i/>
          <w:sz w:val="18"/>
          <w:szCs w:val="18"/>
        </w:rPr>
      </w:pPr>
    </w:p>
    <w:p w14:paraId="2E99B647" w14:textId="77777777" w:rsidR="00AA2007" w:rsidRDefault="00AA2007">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FB0251" w14:paraId="4BA56362" w14:textId="77777777">
        <w:tc>
          <w:tcPr>
            <w:tcW w:w="9710" w:type="dxa"/>
            <w:shd w:val="clear" w:color="auto" w:fill="465F9D"/>
          </w:tcPr>
          <w:p w14:paraId="59F29E07" w14:textId="77777777" w:rsidR="00AA2007" w:rsidRDefault="00AA2007">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6990DC40" w14:textId="77777777" w:rsidR="00AA2007" w:rsidRDefault="00AA2007">
      <w:pPr>
        <w:rPr>
          <w:rFonts w:ascii="Marianne" w:hAnsi="Marianne" w:cs="Arial"/>
          <w:b/>
          <w:bCs/>
        </w:rPr>
      </w:pPr>
    </w:p>
    <w:p w14:paraId="3629A361" w14:textId="77777777" w:rsidR="00AA2007" w:rsidRPr="004A5015" w:rsidRDefault="00AA2007" w:rsidP="00AA2007">
      <w:pPr>
        <w:suppressAutoHyphens w:val="0"/>
        <w:jc w:val="both"/>
        <w:rPr>
          <w:rFonts w:ascii="Arial Narrow" w:hAnsi="Arial Narrow" w:cs="Arial"/>
          <w:b/>
          <w:lang w:eastAsia="fr-FR"/>
        </w:rPr>
      </w:pPr>
      <w:r w:rsidRPr="004A5015">
        <w:rPr>
          <w:rFonts w:ascii="Arial Narrow" w:hAnsi="Arial Narrow" w:cs="Arial"/>
          <w:b/>
          <w:lang w:eastAsia="fr-FR"/>
        </w:rPr>
        <w:t>Chambre de Commerce et d’Industrie du Var - 236, boulevard Maréchal Leclerc - CS 90008 - 83107 - TOULON CEDEX – Tél. 04 94 22 80 00</w:t>
      </w:r>
    </w:p>
    <w:p w14:paraId="2384B266" w14:textId="77777777" w:rsidR="00AA2007" w:rsidRDefault="00AA2007">
      <w:pPr>
        <w:rPr>
          <w:rFonts w:ascii="Marianne" w:hAnsi="Marianne" w:cs="Arial"/>
          <w:b/>
          <w:bCs/>
        </w:rPr>
      </w:pPr>
    </w:p>
    <w:p w14:paraId="34BCB538" w14:textId="77777777" w:rsidR="00AA2007" w:rsidRDefault="00AA2007">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B0251" w14:paraId="5A46C839" w14:textId="77777777">
        <w:tc>
          <w:tcPr>
            <w:tcW w:w="9852" w:type="dxa"/>
            <w:shd w:val="clear" w:color="auto" w:fill="465F9D"/>
          </w:tcPr>
          <w:p w14:paraId="4680E7BB" w14:textId="77777777" w:rsidR="00AA2007" w:rsidRDefault="00AA2007">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25BF84BE" w14:textId="77777777" w:rsidR="00AA2007" w:rsidRDefault="00AA2007">
      <w:pPr>
        <w:pStyle w:val="fcase1ertab"/>
        <w:tabs>
          <w:tab w:val="clear" w:pos="426"/>
          <w:tab w:val="left" w:pos="0"/>
        </w:tabs>
        <w:spacing w:before="120"/>
        <w:ind w:left="0" w:firstLine="0"/>
        <w:rPr>
          <w:rFonts w:ascii="Arial Narrow" w:eastAsia="Times" w:hAnsi="Arial Narrow" w:cs="Arial"/>
          <w:b/>
          <w:bCs/>
          <w:caps/>
          <w:lang w:eastAsia="fr-FR"/>
        </w:rPr>
      </w:pPr>
    </w:p>
    <w:p w14:paraId="6ACC988C" w14:textId="77777777" w:rsidR="00997313" w:rsidRDefault="00997313" w:rsidP="00997313">
      <w:pPr>
        <w:rPr>
          <w:rFonts w:ascii="Arial Narrow" w:eastAsia="Times" w:hAnsi="Arial Narrow" w:cs="Arial"/>
          <w:b/>
          <w:bCs/>
          <w:caps/>
          <w:lang w:eastAsia="fr-FR"/>
        </w:rPr>
      </w:pPr>
      <w:r w:rsidRPr="00C35960">
        <w:rPr>
          <w:rFonts w:ascii="Arial Narrow" w:eastAsia="Times" w:hAnsi="Arial Narrow" w:cs="Arial"/>
          <w:b/>
          <w:bCs/>
          <w:caps/>
          <w:lang w:eastAsia="fr-FR"/>
        </w:rPr>
        <w:t>ACCORD-CADRE D’IMPRESSION DE VISUELS DE STANDS, ELEMENTS DE SIGNALETIQUE ET AUTOCOLLANTS POUR LA CCI DU VAR</w:t>
      </w:r>
    </w:p>
    <w:p w14:paraId="3A18E9F3" w14:textId="77777777" w:rsidR="00AA2007" w:rsidRDefault="00AA2007">
      <w:pPr>
        <w:pStyle w:val="fcase1ertab"/>
        <w:tabs>
          <w:tab w:val="clear" w:pos="426"/>
          <w:tab w:val="left" w:pos="0"/>
        </w:tabs>
        <w:spacing w:before="120"/>
        <w:ind w:left="0" w:firstLine="0"/>
        <w:rPr>
          <w:rFonts w:ascii="Marianne" w:hAnsi="Marianne" w:cs="Arial"/>
          <w:i/>
          <w:sz w:val="16"/>
          <w:szCs w:val="16"/>
        </w:rPr>
      </w:pPr>
    </w:p>
    <w:p w14:paraId="68D3F33B" w14:textId="77777777" w:rsidR="00AA2007" w:rsidRDefault="00AA2007">
      <w:pPr>
        <w:pStyle w:val="fcase1ertab"/>
        <w:tabs>
          <w:tab w:val="clear" w:pos="426"/>
          <w:tab w:val="left" w:pos="0"/>
        </w:tabs>
        <w:spacing w:before="120"/>
        <w:ind w:left="0" w:firstLine="0"/>
        <w:rPr>
          <w:rFonts w:ascii="Marianne" w:hAnsi="Marianne" w:cs="Arial"/>
          <w:i/>
          <w:sz w:val="16"/>
          <w:szCs w:val="16"/>
        </w:rPr>
      </w:pPr>
    </w:p>
    <w:p w14:paraId="2627041D" w14:textId="77777777" w:rsidR="00AA2007" w:rsidRDefault="00AA2007">
      <w:pPr>
        <w:pStyle w:val="fcase1ertab"/>
        <w:tabs>
          <w:tab w:val="clear" w:pos="426"/>
          <w:tab w:val="left" w:pos="0"/>
        </w:tabs>
        <w:spacing w:before="120"/>
        <w:ind w:left="0" w:firstLine="0"/>
        <w:rPr>
          <w:rFonts w:ascii="Marianne" w:hAnsi="Marianne" w:cs="Arial"/>
          <w:i/>
          <w:sz w:val="16"/>
          <w:szCs w:val="16"/>
        </w:rPr>
      </w:pPr>
    </w:p>
    <w:p w14:paraId="549F99A1" w14:textId="77777777" w:rsidR="00AA2007" w:rsidRDefault="00AA2007">
      <w:pPr>
        <w:pStyle w:val="fcase1ertab"/>
        <w:tabs>
          <w:tab w:val="clear" w:pos="426"/>
          <w:tab w:val="left" w:pos="0"/>
        </w:tabs>
        <w:spacing w:before="120"/>
        <w:ind w:left="0" w:firstLine="0"/>
        <w:rPr>
          <w:rFonts w:ascii="Marianne" w:hAnsi="Marianne" w:cs="Arial"/>
          <w:bCs/>
          <w:sz w:val="16"/>
          <w:szCs w:val="16"/>
        </w:rPr>
      </w:pPr>
    </w:p>
    <w:p w14:paraId="42A3F4F9" w14:textId="77777777" w:rsidR="00354E17" w:rsidRDefault="00354E17">
      <w:pPr>
        <w:pStyle w:val="fcase1ertab"/>
        <w:tabs>
          <w:tab w:val="clear" w:pos="426"/>
          <w:tab w:val="left" w:pos="0"/>
        </w:tabs>
        <w:spacing w:before="120"/>
        <w:ind w:left="0" w:firstLine="0"/>
        <w:rPr>
          <w:rFonts w:ascii="Marianne" w:hAnsi="Marianne" w:cs="Arial"/>
          <w:bCs/>
          <w:sz w:val="16"/>
          <w:szCs w:val="16"/>
        </w:rPr>
      </w:pPr>
    </w:p>
    <w:p w14:paraId="589CE915" w14:textId="77777777" w:rsidR="00354E17" w:rsidRDefault="00354E17">
      <w:pPr>
        <w:pStyle w:val="fcase1ertab"/>
        <w:tabs>
          <w:tab w:val="clear" w:pos="426"/>
          <w:tab w:val="left" w:pos="0"/>
        </w:tabs>
        <w:spacing w:before="120"/>
        <w:ind w:left="0" w:firstLine="0"/>
        <w:rPr>
          <w:rFonts w:ascii="Marianne" w:hAnsi="Marianne" w:cs="Arial"/>
          <w:bCs/>
          <w:sz w:val="16"/>
          <w:szCs w:val="16"/>
        </w:rPr>
      </w:pPr>
    </w:p>
    <w:p w14:paraId="12EEF689" w14:textId="77777777" w:rsidR="00354E17" w:rsidRDefault="00354E17">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B0251" w14:paraId="79B24500" w14:textId="77777777">
        <w:tc>
          <w:tcPr>
            <w:tcW w:w="9852" w:type="dxa"/>
            <w:shd w:val="clear" w:color="auto" w:fill="465F9D"/>
          </w:tcPr>
          <w:p w14:paraId="3968848F" w14:textId="77777777" w:rsidR="00AA2007" w:rsidRDefault="00AA2007">
            <w:pPr>
              <w:tabs>
                <w:tab w:val="left" w:pos="-142"/>
                <w:tab w:val="left" w:pos="4111"/>
              </w:tabs>
              <w:jc w:val="both"/>
              <w:rPr>
                <w:rFonts w:ascii="Marianne" w:hAnsi="Marianne"/>
                <w:color w:val="FFFFFF"/>
              </w:rPr>
            </w:pPr>
            <w:r>
              <w:rPr>
                <w:rFonts w:ascii="Marianne" w:hAnsi="Marianne" w:cs="Arial"/>
                <w:b/>
                <w:bCs/>
                <w:color w:val="FFFFFF"/>
                <w:sz w:val="22"/>
                <w:szCs w:val="22"/>
              </w:rPr>
              <w:lastRenderedPageBreak/>
              <w:t>C - Identification du candidat individuel ou du membre du groupement</w:t>
            </w:r>
          </w:p>
        </w:tc>
      </w:tr>
    </w:tbl>
    <w:p w14:paraId="470E1626" w14:textId="77777777" w:rsidR="00AA2007" w:rsidRDefault="00AA2007">
      <w:pPr>
        <w:pStyle w:val="Titre9"/>
        <w:numPr>
          <w:ilvl w:val="0"/>
          <w:numId w:val="0"/>
        </w:numPr>
        <w:rPr>
          <w:rFonts w:ascii="Marianne" w:hAnsi="Marianne"/>
          <w:i w:val="0"/>
          <w:sz w:val="20"/>
        </w:rPr>
      </w:pPr>
    </w:p>
    <w:p w14:paraId="0274811B" w14:textId="77777777" w:rsidR="00AA2007" w:rsidRDefault="00AA2007">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4A899F5B" w14:textId="77777777" w:rsidR="00AA2007" w:rsidRDefault="00AA2007">
      <w:pPr>
        <w:pStyle w:val="Titre9"/>
        <w:tabs>
          <w:tab w:val="num" w:pos="0"/>
        </w:tabs>
        <w:ind w:left="0"/>
        <w:jc w:val="both"/>
        <w:rPr>
          <w:rFonts w:ascii="Marianne" w:hAnsi="Marianne"/>
          <w:i w:val="0"/>
          <w:iCs w:val="0"/>
          <w:sz w:val="20"/>
          <w:szCs w:val="20"/>
        </w:rPr>
      </w:pPr>
    </w:p>
    <w:p w14:paraId="1CB348E5" w14:textId="77777777" w:rsidR="00AA2007" w:rsidRDefault="00AA2007">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250033B6" w14:textId="77777777" w:rsidR="00AA2007" w:rsidRDefault="00AA2007">
      <w:pPr>
        <w:jc w:val="both"/>
        <w:rPr>
          <w:rFonts w:ascii="Marianne" w:hAnsi="Marianne" w:cs="Arial"/>
          <w:b/>
          <w:bCs/>
        </w:rPr>
      </w:pPr>
    </w:p>
    <w:p w14:paraId="13CCA1A4" w14:textId="77777777" w:rsidR="00AA2007" w:rsidRDefault="00AA2007">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2C61BFDC" w14:textId="77777777" w:rsidR="00AA2007" w:rsidRDefault="00AA2007">
      <w:pPr>
        <w:rPr>
          <w:rFonts w:ascii="Marianne" w:hAnsi="Marianne"/>
        </w:rPr>
      </w:pPr>
    </w:p>
    <w:p w14:paraId="3D0A2600" w14:textId="77777777" w:rsidR="00AA2007" w:rsidRDefault="00AA2007">
      <w:pPr>
        <w:rPr>
          <w:rFonts w:ascii="Marianne" w:hAnsi="Marianne"/>
        </w:rPr>
      </w:pPr>
    </w:p>
    <w:p w14:paraId="4960A7FD" w14:textId="77777777" w:rsidR="00AA2007" w:rsidRDefault="00AA2007">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14:paraId="1C197485" w14:textId="77777777" w:rsidR="00AA2007" w:rsidRDefault="00AA2007">
      <w:pPr>
        <w:rPr>
          <w:rFonts w:ascii="Marianne" w:hAnsi="Marianne"/>
        </w:rPr>
      </w:pPr>
    </w:p>
    <w:p w14:paraId="1797E377" w14:textId="77777777" w:rsidR="00AA2007" w:rsidRDefault="00AA2007">
      <w:pPr>
        <w:rPr>
          <w:rFonts w:ascii="Marianne" w:hAnsi="Marianne"/>
        </w:rPr>
      </w:pPr>
    </w:p>
    <w:p w14:paraId="38FE1B35" w14:textId="77777777" w:rsidR="00AA2007" w:rsidRDefault="00AA2007">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076684F8" w14:textId="77777777" w:rsidR="00AA2007" w:rsidRDefault="00AA2007">
      <w:pPr>
        <w:rPr>
          <w:rFonts w:ascii="Marianne" w:hAnsi="Marianne"/>
        </w:rPr>
      </w:pPr>
    </w:p>
    <w:p w14:paraId="0307C0DD" w14:textId="77777777" w:rsidR="00AA2007" w:rsidRDefault="00AA2007">
      <w:pPr>
        <w:rPr>
          <w:rFonts w:ascii="Marianne" w:hAnsi="Marianne"/>
        </w:rPr>
      </w:pPr>
    </w:p>
    <w:p w14:paraId="5B7E9C8D" w14:textId="77777777" w:rsidR="00AA2007" w:rsidRDefault="00AA2007">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2348A4E5" w14:textId="77777777" w:rsidR="00AA2007" w:rsidRDefault="00AA2007">
      <w:pPr>
        <w:rPr>
          <w:rFonts w:ascii="Marianne" w:hAnsi="Marianne"/>
        </w:rPr>
      </w:pPr>
    </w:p>
    <w:p w14:paraId="34EA9D3D" w14:textId="77777777" w:rsidR="00AA2007" w:rsidRDefault="00AA2007">
      <w:pPr>
        <w:rPr>
          <w:rFonts w:ascii="Marianne" w:hAnsi="Marianne"/>
        </w:rPr>
      </w:pPr>
    </w:p>
    <w:p w14:paraId="279F01E8" w14:textId="77777777" w:rsidR="00AA2007" w:rsidRDefault="00AA2007">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1A18E578" w14:textId="77777777" w:rsidR="00AA2007" w:rsidRDefault="00AA2007">
      <w:pPr>
        <w:rPr>
          <w:rFonts w:ascii="Marianne" w:hAnsi="Marianne"/>
        </w:rPr>
      </w:pPr>
    </w:p>
    <w:p w14:paraId="4827EB4F" w14:textId="77777777" w:rsidR="00AA2007" w:rsidRDefault="00AA2007">
      <w:pPr>
        <w:rPr>
          <w:rFonts w:ascii="Marianne" w:hAnsi="Marianne"/>
        </w:rPr>
      </w:pPr>
    </w:p>
    <w:p w14:paraId="3E7B10D0" w14:textId="77777777" w:rsidR="00AA2007" w:rsidRDefault="00AA2007">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1240D09C" w14:textId="77777777" w:rsidR="00AA2007" w:rsidRDefault="00AA2007">
      <w:pPr>
        <w:jc w:val="both"/>
        <w:rPr>
          <w:rFonts w:ascii="Marianne" w:hAnsi="Marianne" w:cs="Arial"/>
          <w:b/>
          <w:bCs/>
        </w:rPr>
      </w:pPr>
    </w:p>
    <w:p w14:paraId="5B8FAA5E" w14:textId="77777777" w:rsidR="00AA2007" w:rsidRDefault="00AA2007">
      <w:pPr>
        <w:jc w:val="both"/>
        <w:rPr>
          <w:rFonts w:ascii="Marianne" w:hAnsi="Marianne" w:cs="Arial"/>
          <w:b/>
          <w:bCs/>
        </w:rPr>
      </w:pPr>
    </w:p>
    <w:p w14:paraId="3187ACBE" w14:textId="77777777" w:rsidR="00AA2007" w:rsidRDefault="00AA2007">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5"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6"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7"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3CFAD1A3" w14:textId="77777777" w:rsidR="00AA2007" w:rsidRDefault="00AA2007">
      <w:pPr>
        <w:jc w:val="both"/>
        <w:rPr>
          <w:rFonts w:ascii="Marianne" w:hAnsi="Marianne" w:cs="Arial"/>
        </w:rPr>
      </w:pPr>
    </w:p>
    <w:p w14:paraId="7D49212B" w14:textId="77777777" w:rsidR="00AA2007" w:rsidRDefault="00AA2007">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798A6F58" w14:textId="77777777" w:rsidR="00AA2007" w:rsidRDefault="00AA2007">
      <w:pPr>
        <w:ind w:left="567"/>
        <w:jc w:val="both"/>
        <w:rPr>
          <w:rFonts w:ascii="Marianne" w:hAnsi="Marianne" w:cs="Arial"/>
        </w:rPr>
      </w:pPr>
    </w:p>
    <w:p w14:paraId="4EDE8591" w14:textId="77777777" w:rsidR="00AA2007" w:rsidRDefault="00AA2007">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49B6FC98" w14:textId="77777777" w:rsidR="00AA2007" w:rsidRDefault="00AA2007">
      <w:pPr>
        <w:ind w:left="567"/>
        <w:jc w:val="both"/>
        <w:rPr>
          <w:rFonts w:ascii="Marianne" w:hAnsi="Marianne" w:cs="Arial"/>
          <w:bCs/>
          <w:sz w:val="22"/>
        </w:rPr>
      </w:pPr>
    </w:p>
    <w:p w14:paraId="0C0522CC" w14:textId="77777777" w:rsidR="00AA2007" w:rsidRDefault="00AA2007">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3C149BD7" w14:textId="77777777" w:rsidR="00AA2007" w:rsidRDefault="00AA2007">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8"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9"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30"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31"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2"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7DAB55A0" w14:textId="77777777" w:rsidR="00AA2007" w:rsidRDefault="00AA2007">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3100E91E" w14:textId="77777777" w:rsidR="00AA2007" w:rsidRDefault="00AA2007">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0AFBDF78" w14:textId="77777777" w:rsidR="00AA2007" w:rsidRDefault="00AA2007">
      <w:pPr>
        <w:spacing w:before="120"/>
        <w:jc w:val="both"/>
        <w:rPr>
          <w:rFonts w:ascii="Marianne" w:hAnsi="Marianne" w:cs="Arial"/>
          <w:sz w:val="22"/>
        </w:rPr>
      </w:pPr>
    </w:p>
    <w:p w14:paraId="7BB8C194" w14:textId="77777777" w:rsidR="00AA2007" w:rsidRDefault="00AA2007">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FB0251" w14:paraId="375A5C8A" w14:textId="77777777">
        <w:trPr>
          <w:trHeight w:val="540"/>
          <w:jc w:val="center"/>
        </w:trPr>
        <w:tc>
          <w:tcPr>
            <w:tcW w:w="1986" w:type="dxa"/>
            <w:shd w:val="clear" w:color="auto" w:fill="CCFFFF"/>
            <w:vAlign w:val="center"/>
          </w:tcPr>
          <w:p w14:paraId="79E73370" w14:textId="77777777" w:rsidR="00AA2007" w:rsidRDefault="00AA2007">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14:paraId="35AD4673" w14:textId="77777777" w:rsidR="00AA2007" w:rsidRDefault="00AA2007">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53747FDE" w14:textId="77777777" w:rsidR="00AA2007" w:rsidRDefault="00AA2007">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FB0251" w14:paraId="6A45D146" w14:textId="77777777">
        <w:trPr>
          <w:trHeight w:val="2218"/>
          <w:jc w:val="center"/>
        </w:trPr>
        <w:tc>
          <w:tcPr>
            <w:tcW w:w="1986" w:type="dxa"/>
            <w:vMerge w:val="restart"/>
            <w:shd w:val="clear" w:color="auto" w:fill="auto"/>
            <w:vAlign w:val="center"/>
          </w:tcPr>
          <w:p w14:paraId="209CDB66" w14:textId="77777777" w:rsidR="00AA2007" w:rsidRDefault="00AA2007">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3C99938C" w14:textId="77777777" w:rsidR="00AA2007" w:rsidRDefault="00AA2007">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34"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ABE443D" w14:textId="77777777" w:rsidR="00AA2007" w:rsidRDefault="00AA20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04CC4F5" w14:textId="77777777" w:rsidR="00AA2007" w:rsidRDefault="00AA20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C2CBAF4" w14:textId="77777777" w:rsidR="00AA2007" w:rsidRDefault="00AA2007">
            <w:pPr>
              <w:spacing w:beforeLines="40" w:before="96" w:afterLines="40" w:after="96"/>
              <w:ind w:left="170" w:right="170"/>
              <w:jc w:val="both"/>
              <w:rPr>
                <w:rFonts w:ascii="Marianne" w:hAnsi="Marianne" w:cs="Arial"/>
                <w:sz w:val="12"/>
                <w:szCs w:val="16"/>
              </w:rPr>
            </w:pPr>
          </w:p>
          <w:p w14:paraId="41725153" w14:textId="3EB62927" w:rsidR="00AA2007" w:rsidRPr="00AA2007" w:rsidRDefault="00AA2007" w:rsidP="00AA20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9A6ACF3" w14:textId="77777777" w:rsidR="00AA2007" w:rsidRDefault="00AA2007">
            <w:pPr>
              <w:spacing w:beforeLines="40" w:before="96" w:afterLines="40" w:after="96"/>
              <w:ind w:right="170"/>
              <w:rPr>
                <w:rFonts w:ascii="Marianne" w:hAnsi="Marianne" w:cs="Arial"/>
                <w:sz w:val="12"/>
                <w:szCs w:val="16"/>
              </w:rPr>
            </w:pPr>
          </w:p>
        </w:tc>
      </w:tr>
      <w:tr w:rsidR="00FB0251" w14:paraId="5F5D4852" w14:textId="77777777" w:rsidTr="00AA2007">
        <w:trPr>
          <w:trHeight w:val="2612"/>
          <w:jc w:val="center"/>
        </w:trPr>
        <w:tc>
          <w:tcPr>
            <w:tcW w:w="1986" w:type="dxa"/>
            <w:vMerge/>
            <w:shd w:val="clear" w:color="auto" w:fill="auto"/>
            <w:vAlign w:val="center"/>
          </w:tcPr>
          <w:p w14:paraId="137A52F5" w14:textId="77777777" w:rsidR="00AA2007" w:rsidRDefault="00AA2007">
            <w:pPr>
              <w:spacing w:beforeLines="40" w:before="96" w:afterLines="40" w:after="96"/>
              <w:rPr>
                <w:rFonts w:ascii="Marianne" w:hAnsi="Marianne" w:cs="Arial"/>
              </w:rPr>
            </w:pPr>
          </w:p>
        </w:tc>
        <w:tc>
          <w:tcPr>
            <w:tcW w:w="2551" w:type="dxa"/>
            <w:shd w:val="clear" w:color="auto" w:fill="auto"/>
            <w:vAlign w:val="center"/>
          </w:tcPr>
          <w:p w14:paraId="56CD4364" w14:textId="77777777" w:rsidR="00AA2007" w:rsidRDefault="00AA2007">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5"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1B9F2A9F" w14:textId="77777777" w:rsidR="00AA2007" w:rsidRDefault="00AA20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432E0B1" w14:textId="77777777" w:rsidR="00AA2007" w:rsidRDefault="00AA20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EE2B25A" w14:textId="77777777" w:rsidR="00AA2007" w:rsidRDefault="00AA2007">
            <w:pPr>
              <w:spacing w:beforeLines="40" w:before="96" w:afterLines="40" w:after="96"/>
              <w:ind w:left="170" w:right="170"/>
              <w:jc w:val="both"/>
              <w:rPr>
                <w:rFonts w:ascii="Marianne" w:hAnsi="Marianne" w:cs="Arial"/>
                <w:sz w:val="12"/>
                <w:szCs w:val="16"/>
              </w:rPr>
            </w:pPr>
          </w:p>
          <w:p w14:paraId="558F36BC" w14:textId="77777777" w:rsidR="00AA2007" w:rsidRDefault="00AA20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5209E14" w14:textId="77777777" w:rsidR="00AA2007" w:rsidRDefault="00AA2007">
            <w:pPr>
              <w:spacing w:beforeLines="40" w:before="96" w:afterLines="40" w:after="96"/>
              <w:ind w:right="170"/>
              <w:rPr>
                <w:rFonts w:ascii="Marianne" w:hAnsi="Marianne" w:cs="Arial"/>
                <w:sz w:val="12"/>
                <w:szCs w:val="16"/>
              </w:rPr>
            </w:pPr>
          </w:p>
        </w:tc>
      </w:tr>
      <w:tr w:rsidR="00FB0251" w14:paraId="309C8574" w14:textId="77777777" w:rsidTr="00AA2007">
        <w:trPr>
          <w:trHeight w:val="2691"/>
          <w:jc w:val="center"/>
        </w:trPr>
        <w:tc>
          <w:tcPr>
            <w:tcW w:w="1986" w:type="dxa"/>
            <w:vMerge/>
            <w:shd w:val="clear" w:color="auto" w:fill="auto"/>
            <w:vAlign w:val="center"/>
          </w:tcPr>
          <w:p w14:paraId="18AC5093" w14:textId="77777777" w:rsidR="00AA2007" w:rsidRDefault="00AA2007">
            <w:pPr>
              <w:spacing w:beforeLines="40" w:before="96" w:afterLines="40" w:after="96"/>
              <w:rPr>
                <w:rFonts w:ascii="Marianne" w:hAnsi="Marianne" w:cs="Arial"/>
              </w:rPr>
            </w:pPr>
          </w:p>
        </w:tc>
        <w:tc>
          <w:tcPr>
            <w:tcW w:w="2551" w:type="dxa"/>
            <w:shd w:val="clear" w:color="auto" w:fill="auto"/>
            <w:vAlign w:val="center"/>
          </w:tcPr>
          <w:p w14:paraId="259BE8A0" w14:textId="77777777" w:rsidR="00AA2007" w:rsidRDefault="00AA2007">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6"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w:t>
            </w:r>
            <w:proofErr w:type="gramStart"/>
            <w:r>
              <w:rPr>
                <w:rFonts w:ascii="Marianne" w:hAnsi="Marianne" w:cs="Arial"/>
                <w:sz w:val="16"/>
                <w:szCs w:val="16"/>
              </w:rPr>
              <w:t>familles)</w:t>
            </w:r>
            <w:r>
              <w:rPr>
                <w:rFonts w:ascii="Marianne" w:hAnsi="Marianne" w:cs="Arial"/>
              </w:rPr>
              <w:t xml:space="preserve">  ou</w:t>
            </w:r>
            <w:proofErr w:type="gramEnd"/>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69381811" w14:textId="77777777" w:rsidR="00AA2007" w:rsidRDefault="00AA20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8002B21" w14:textId="77777777" w:rsidR="00AA2007" w:rsidRDefault="00AA2007">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417C529" w14:textId="77777777" w:rsidR="00AA2007" w:rsidRDefault="00AA2007">
            <w:pPr>
              <w:spacing w:beforeLines="40" w:before="96" w:afterLines="40" w:after="96"/>
              <w:ind w:left="170" w:right="170"/>
              <w:jc w:val="both"/>
              <w:rPr>
                <w:rFonts w:ascii="Marianne" w:hAnsi="Marianne" w:cs="Arial"/>
                <w:sz w:val="12"/>
                <w:szCs w:val="16"/>
              </w:rPr>
            </w:pPr>
          </w:p>
          <w:p w14:paraId="20EFF526" w14:textId="6148B2FE" w:rsidR="00AA2007" w:rsidRPr="00AA2007" w:rsidRDefault="00AA2007" w:rsidP="00AA2007">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tc>
      </w:tr>
      <w:tr w:rsidR="00FB0251" w14:paraId="18DC59E0" w14:textId="77777777">
        <w:trPr>
          <w:trHeight w:val="1785"/>
          <w:jc w:val="center"/>
        </w:trPr>
        <w:tc>
          <w:tcPr>
            <w:tcW w:w="1986" w:type="dxa"/>
            <w:shd w:val="clear" w:color="auto" w:fill="auto"/>
            <w:vAlign w:val="center"/>
          </w:tcPr>
          <w:p w14:paraId="7FB87406" w14:textId="77777777" w:rsidR="00AA2007" w:rsidRDefault="00AA2007">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624815EB" w14:textId="77777777" w:rsidR="00AA2007" w:rsidRDefault="00AA2007">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7"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027DCF70" w14:textId="77777777" w:rsidR="00AA2007" w:rsidRDefault="00AA20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F8BA0DA" w14:textId="77777777" w:rsidR="00AA2007" w:rsidRDefault="00AA20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AA6A8A3" w14:textId="77777777" w:rsidR="00AA2007" w:rsidRDefault="00AA2007">
            <w:pPr>
              <w:spacing w:beforeLines="40" w:before="96" w:afterLines="40" w:after="96"/>
              <w:ind w:left="170" w:right="170"/>
              <w:jc w:val="both"/>
              <w:rPr>
                <w:rFonts w:ascii="Marianne" w:hAnsi="Marianne" w:cs="Arial"/>
                <w:sz w:val="12"/>
                <w:szCs w:val="16"/>
              </w:rPr>
            </w:pPr>
          </w:p>
          <w:p w14:paraId="5B8882F1" w14:textId="77777777" w:rsidR="00AA2007" w:rsidRDefault="00AA20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F143A02" w14:textId="77777777" w:rsidR="00AA2007" w:rsidRDefault="00AA2007">
            <w:pPr>
              <w:spacing w:beforeLines="40" w:before="96" w:afterLines="40" w:after="96"/>
              <w:ind w:right="170"/>
              <w:rPr>
                <w:rFonts w:ascii="Marianne" w:hAnsi="Marianne" w:cs="Arial"/>
                <w:sz w:val="12"/>
                <w:szCs w:val="16"/>
              </w:rPr>
            </w:pPr>
          </w:p>
          <w:p w14:paraId="66022C20" w14:textId="77777777" w:rsidR="00AA2007" w:rsidRDefault="00AA2007">
            <w:pPr>
              <w:spacing w:beforeLines="40" w:before="96" w:afterLines="40" w:after="96"/>
              <w:ind w:right="170"/>
              <w:rPr>
                <w:rFonts w:ascii="Marianne" w:hAnsi="Marianne" w:cs="Arial"/>
                <w:sz w:val="12"/>
                <w:szCs w:val="16"/>
              </w:rPr>
            </w:pPr>
          </w:p>
          <w:p w14:paraId="7C63B9D0" w14:textId="77777777" w:rsidR="00AA2007" w:rsidRDefault="00AA2007">
            <w:pPr>
              <w:spacing w:beforeLines="40" w:before="96" w:afterLines="40" w:after="96"/>
              <w:ind w:right="170"/>
              <w:rPr>
                <w:rFonts w:ascii="Marianne" w:hAnsi="Marianne" w:cs="Arial"/>
                <w:sz w:val="12"/>
                <w:szCs w:val="16"/>
              </w:rPr>
            </w:pPr>
          </w:p>
        </w:tc>
      </w:tr>
      <w:tr w:rsidR="00FB0251" w14:paraId="0A1E385A" w14:textId="77777777" w:rsidTr="00AA2007">
        <w:trPr>
          <w:trHeight w:val="2540"/>
          <w:jc w:val="center"/>
        </w:trPr>
        <w:tc>
          <w:tcPr>
            <w:tcW w:w="1986" w:type="dxa"/>
            <w:shd w:val="clear" w:color="auto" w:fill="auto"/>
            <w:vAlign w:val="center"/>
          </w:tcPr>
          <w:p w14:paraId="58709CD9" w14:textId="77777777" w:rsidR="00AA2007" w:rsidRDefault="00AA2007">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733E0CB1" w14:textId="77777777" w:rsidR="00AA2007" w:rsidRDefault="00AA2007">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2E79D6AA" w14:textId="77777777" w:rsidR="00AA2007" w:rsidRDefault="00AA20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32D150C" w14:textId="77777777" w:rsidR="00AA2007" w:rsidRDefault="00AA20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09F84EB" w14:textId="77777777" w:rsidR="00AA2007" w:rsidRDefault="00AA2007" w:rsidP="00AA2007">
            <w:pPr>
              <w:spacing w:beforeLines="40" w:before="96" w:afterLines="40" w:after="96"/>
              <w:ind w:right="170"/>
              <w:jc w:val="both"/>
              <w:rPr>
                <w:rFonts w:ascii="Marianne" w:hAnsi="Marianne" w:cs="Arial"/>
                <w:sz w:val="12"/>
                <w:szCs w:val="16"/>
              </w:rPr>
            </w:pPr>
          </w:p>
          <w:p w14:paraId="1F61E86C" w14:textId="7142A219" w:rsidR="00AA2007" w:rsidRPr="00AA2007" w:rsidRDefault="00AA2007" w:rsidP="00AA20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tc>
      </w:tr>
    </w:tbl>
    <w:p w14:paraId="44648240" w14:textId="77777777" w:rsidR="00AA2007" w:rsidRDefault="00AA2007">
      <w:pPr>
        <w:tabs>
          <w:tab w:val="left" w:pos="-142"/>
          <w:tab w:val="left" w:pos="4111"/>
        </w:tabs>
        <w:rPr>
          <w:rFonts w:ascii="Marianne" w:hAnsi="Marianne" w:cs="Arial"/>
          <w:b/>
          <w:bCs/>
          <w:sz w:val="22"/>
          <w:szCs w:val="22"/>
        </w:rPr>
      </w:pPr>
    </w:p>
    <w:p w14:paraId="5EE5BBDF" w14:textId="77777777" w:rsidR="00AA2007" w:rsidRDefault="00AA2007">
      <w:pPr>
        <w:keepNext/>
        <w:jc w:val="both"/>
        <w:rPr>
          <w:rFonts w:ascii="Marianne" w:hAnsi="Marianne" w:cs="Arial"/>
          <w:b/>
          <w:bCs/>
          <w:sz w:val="22"/>
          <w:szCs w:val="22"/>
        </w:rPr>
      </w:pPr>
      <w:r>
        <w:rPr>
          <w:rFonts w:ascii="Marianne" w:hAnsi="Marianne" w:cs="Arial"/>
          <w:b/>
          <w:bCs/>
          <w:sz w:val="22"/>
          <w:szCs w:val="22"/>
        </w:rPr>
        <w:lastRenderedPageBreak/>
        <w:t>C3 - Cas spécifiques relatifs aux conditions de participation</w:t>
      </w:r>
    </w:p>
    <w:p w14:paraId="2E65460F" w14:textId="77777777" w:rsidR="00AA2007" w:rsidRDefault="00AA2007">
      <w:pPr>
        <w:keepNext/>
        <w:tabs>
          <w:tab w:val="left" w:pos="-142"/>
          <w:tab w:val="left" w:pos="4111"/>
        </w:tabs>
        <w:jc w:val="both"/>
        <w:rPr>
          <w:rFonts w:ascii="Marianne" w:hAnsi="Marianne" w:cs="Arial"/>
          <w:b/>
          <w:bCs/>
          <w:sz w:val="22"/>
          <w:szCs w:val="22"/>
        </w:rPr>
      </w:pPr>
    </w:p>
    <w:p w14:paraId="7E3D8470" w14:textId="77777777" w:rsidR="00AA2007" w:rsidRDefault="00AA2007">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9"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190EB879" w14:textId="77777777" w:rsidR="00AA2007" w:rsidRDefault="00AA2007">
      <w:pPr>
        <w:pStyle w:val="En-tte"/>
        <w:tabs>
          <w:tab w:val="clear" w:pos="4536"/>
          <w:tab w:val="clear" w:pos="9072"/>
          <w:tab w:val="left" w:pos="0"/>
          <w:tab w:val="left" w:pos="2160"/>
        </w:tabs>
        <w:jc w:val="both"/>
        <w:rPr>
          <w:rFonts w:ascii="Marianne" w:hAnsi="Marianne" w:cs="Arial"/>
          <w:i/>
          <w:iCs/>
          <w:sz w:val="16"/>
          <w:szCs w:val="16"/>
        </w:rPr>
      </w:pPr>
    </w:p>
    <w:p w14:paraId="64C7B021"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5BBCC857"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p>
    <w:p w14:paraId="745E9016"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p>
    <w:p w14:paraId="6ACA9E11"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p>
    <w:p w14:paraId="7A1ED899"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p>
    <w:p w14:paraId="0C68717A"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1DD60D98" w14:textId="77777777" w:rsidR="00AA2007" w:rsidRDefault="00AA2007">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7D44381"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p>
    <w:p w14:paraId="652E8A0C"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p>
    <w:p w14:paraId="4572D490"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p>
    <w:p w14:paraId="615168DC" w14:textId="77777777" w:rsidR="00AA2007" w:rsidRDefault="00AA2007">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0B30A3E1" w14:textId="77777777" w:rsidR="00AA2007" w:rsidRDefault="00AA2007">
      <w:pPr>
        <w:pStyle w:val="En-tte"/>
        <w:tabs>
          <w:tab w:val="left" w:pos="2160"/>
        </w:tabs>
        <w:ind w:left="284"/>
        <w:jc w:val="both"/>
        <w:rPr>
          <w:rFonts w:ascii="Marianne" w:hAnsi="Marianne" w:cs="Arial"/>
          <w:iCs/>
          <w:sz w:val="16"/>
          <w:szCs w:val="18"/>
        </w:rPr>
      </w:pPr>
    </w:p>
    <w:p w14:paraId="640BAE0D" w14:textId="77777777" w:rsidR="00AA2007" w:rsidRDefault="00AA2007">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2F211538" w14:textId="77777777" w:rsidR="00AA2007" w:rsidRDefault="00AA2007">
      <w:pPr>
        <w:pStyle w:val="En-tte"/>
        <w:ind w:left="993"/>
        <w:jc w:val="both"/>
        <w:rPr>
          <w:rFonts w:ascii="Marianne" w:hAnsi="Marianne" w:cs="Arial"/>
          <w:iCs/>
          <w:sz w:val="16"/>
          <w:szCs w:val="18"/>
        </w:rPr>
      </w:pPr>
    </w:p>
    <w:p w14:paraId="2337DFC9" w14:textId="77777777" w:rsidR="00AA2007" w:rsidRDefault="00AA2007">
      <w:pPr>
        <w:pStyle w:val="En-tte"/>
        <w:ind w:left="993"/>
        <w:jc w:val="both"/>
        <w:rPr>
          <w:rFonts w:ascii="Marianne" w:hAnsi="Marianne" w:cs="Arial"/>
          <w:iCs/>
          <w:sz w:val="16"/>
          <w:szCs w:val="18"/>
        </w:rPr>
      </w:pPr>
    </w:p>
    <w:p w14:paraId="3190DEB6" w14:textId="77777777" w:rsidR="00AA2007" w:rsidRDefault="00AA2007">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1DBCCAE7" w14:textId="77777777" w:rsidR="00AA2007" w:rsidRDefault="00AA2007">
      <w:pPr>
        <w:pStyle w:val="En-tte"/>
        <w:tabs>
          <w:tab w:val="left" w:pos="0"/>
          <w:tab w:val="left" w:pos="2160"/>
        </w:tabs>
        <w:ind w:left="993"/>
        <w:jc w:val="both"/>
        <w:rPr>
          <w:rFonts w:ascii="Marianne" w:hAnsi="Marianne" w:cs="Arial"/>
          <w:iCs/>
          <w:sz w:val="16"/>
          <w:szCs w:val="18"/>
        </w:rPr>
      </w:pPr>
    </w:p>
    <w:p w14:paraId="6EC0D123" w14:textId="77777777" w:rsidR="00AA2007" w:rsidRDefault="00AA2007">
      <w:pPr>
        <w:pStyle w:val="En-tte"/>
        <w:tabs>
          <w:tab w:val="left" w:pos="0"/>
          <w:tab w:val="left" w:pos="2160"/>
        </w:tabs>
        <w:ind w:left="993"/>
        <w:jc w:val="both"/>
        <w:rPr>
          <w:rFonts w:ascii="Marianne" w:hAnsi="Marianne" w:cs="Arial"/>
          <w:iCs/>
          <w:sz w:val="16"/>
          <w:szCs w:val="18"/>
        </w:rPr>
      </w:pPr>
    </w:p>
    <w:p w14:paraId="76242805" w14:textId="77777777" w:rsidR="00AA2007" w:rsidRDefault="00AA2007">
      <w:pPr>
        <w:pStyle w:val="En-tte"/>
        <w:tabs>
          <w:tab w:val="left" w:pos="0"/>
          <w:tab w:val="left" w:pos="2160"/>
        </w:tabs>
        <w:ind w:left="993"/>
        <w:jc w:val="both"/>
        <w:rPr>
          <w:rFonts w:ascii="Arial" w:hAnsi="Arial" w:cs="Arial"/>
          <w:iCs/>
          <w:sz w:val="16"/>
          <w:szCs w:val="18"/>
        </w:rPr>
      </w:pPr>
    </w:p>
    <w:p w14:paraId="64202ED7" w14:textId="77777777" w:rsidR="00AA2007" w:rsidRDefault="00AA2007">
      <w:pPr>
        <w:pStyle w:val="En-tte"/>
        <w:tabs>
          <w:tab w:val="left" w:pos="0"/>
          <w:tab w:val="left" w:pos="2160"/>
        </w:tabs>
        <w:ind w:left="993"/>
        <w:jc w:val="both"/>
        <w:rPr>
          <w:rFonts w:ascii="Arial" w:hAnsi="Arial" w:cs="Arial"/>
          <w:iCs/>
          <w:sz w:val="16"/>
          <w:szCs w:val="18"/>
        </w:rPr>
      </w:pPr>
    </w:p>
    <w:p w14:paraId="41B1E504" w14:textId="77777777" w:rsidR="00AA2007" w:rsidRDefault="00AA2007">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4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60ABAE68" w14:textId="77777777" w:rsidR="00AA2007" w:rsidRDefault="00AA2007">
      <w:pPr>
        <w:pStyle w:val="En-tte"/>
        <w:tabs>
          <w:tab w:val="clear" w:pos="4536"/>
          <w:tab w:val="clear" w:pos="9072"/>
          <w:tab w:val="left" w:pos="0"/>
          <w:tab w:val="left" w:pos="2160"/>
        </w:tabs>
        <w:jc w:val="both"/>
        <w:rPr>
          <w:rFonts w:ascii="Marianne" w:hAnsi="Marianne" w:cs="Arial"/>
          <w:i/>
          <w:iCs/>
          <w:sz w:val="18"/>
          <w:szCs w:val="18"/>
        </w:rPr>
      </w:pPr>
    </w:p>
    <w:p w14:paraId="354EB176" w14:textId="77777777" w:rsidR="00AA2007" w:rsidRDefault="00AA2007">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26FAC200" w14:textId="77777777" w:rsidR="00AA2007" w:rsidRDefault="00AA2007">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7CF1546F" w14:textId="77777777" w:rsidR="00AA2007" w:rsidRDefault="00AA2007">
      <w:pPr>
        <w:pStyle w:val="En-tte"/>
        <w:tabs>
          <w:tab w:val="clear" w:pos="4536"/>
          <w:tab w:val="clear" w:pos="9072"/>
          <w:tab w:val="left" w:pos="0"/>
          <w:tab w:val="left" w:pos="2160"/>
        </w:tabs>
        <w:jc w:val="both"/>
        <w:rPr>
          <w:rFonts w:ascii="Marianne" w:hAnsi="Marianne" w:cs="Arial"/>
          <w:i/>
          <w:iCs/>
          <w:sz w:val="18"/>
          <w:szCs w:val="18"/>
        </w:rPr>
      </w:pPr>
    </w:p>
    <w:p w14:paraId="51412FBE" w14:textId="77777777" w:rsidR="00AA2007" w:rsidRDefault="00AA2007">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FB0251" w14:paraId="1901182A" w14:textId="77777777">
        <w:trPr>
          <w:trHeight w:val="629"/>
        </w:trPr>
        <w:tc>
          <w:tcPr>
            <w:tcW w:w="9747" w:type="dxa"/>
            <w:shd w:val="clear" w:color="auto" w:fill="465F9D"/>
          </w:tcPr>
          <w:p w14:paraId="4CD16AF5" w14:textId="77777777" w:rsidR="00AA2007" w:rsidRDefault="00AA2007">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5A08D0F5" w14:textId="77777777" w:rsidR="00AA2007" w:rsidRDefault="00AA2007">
      <w:pPr>
        <w:tabs>
          <w:tab w:val="left" w:pos="-142"/>
          <w:tab w:val="left" w:pos="4111"/>
        </w:tabs>
        <w:rPr>
          <w:rFonts w:ascii="Marianne" w:hAnsi="Marianne" w:cs="Arial"/>
          <w:b/>
          <w:bCs/>
          <w:sz w:val="22"/>
          <w:szCs w:val="22"/>
        </w:rPr>
      </w:pPr>
    </w:p>
    <w:p w14:paraId="1F452EB5" w14:textId="77777777" w:rsidR="00AA2007" w:rsidRDefault="00AA2007">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3C1D9837" w14:textId="77777777" w:rsidR="00AA2007" w:rsidRDefault="00AA2007">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5665543D" w14:textId="77777777" w:rsidR="00AA2007" w:rsidRDefault="00AA2007">
      <w:pPr>
        <w:rPr>
          <w:rFonts w:ascii="Marianne" w:hAnsi="Marianne" w:cs="Arial"/>
        </w:rPr>
      </w:pPr>
    </w:p>
    <w:p w14:paraId="085D9556" w14:textId="77777777" w:rsidR="00AA2007" w:rsidRDefault="00AA20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0936AA4F" w14:textId="77777777" w:rsidR="00AA2007" w:rsidRDefault="00AA2007">
      <w:pPr>
        <w:jc w:val="both"/>
        <w:rPr>
          <w:rFonts w:ascii="Marianne" w:hAnsi="Marianne" w:cs="Arial"/>
          <w:i/>
          <w:sz w:val="18"/>
        </w:rPr>
      </w:pPr>
    </w:p>
    <w:p w14:paraId="113056AB" w14:textId="77777777" w:rsidR="00AA2007" w:rsidRDefault="00AA2007">
      <w:pPr>
        <w:jc w:val="both"/>
        <w:rPr>
          <w:rFonts w:ascii="Marianne" w:hAnsi="Marianne" w:cs="Arial"/>
          <w:i/>
          <w:sz w:val="18"/>
        </w:rPr>
      </w:pPr>
    </w:p>
    <w:p w14:paraId="067999EB" w14:textId="77777777" w:rsidR="00AA2007" w:rsidRDefault="00AA2007">
      <w:pPr>
        <w:jc w:val="both"/>
        <w:rPr>
          <w:rFonts w:ascii="Marianne" w:hAnsi="Marianne" w:cs="Arial"/>
          <w:i/>
          <w:sz w:val="18"/>
        </w:rPr>
      </w:pPr>
    </w:p>
    <w:p w14:paraId="02127DE7" w14:textId="77777777" w:rsidR="00AA2007" w:rsidRDefault="00AA2007">
      <w:pPr>
        <w:jc w:val="both"/>
        <w:rPr>
          <w:rFonts w:ascii="Marianne" w:hAnsi="Marianne" w:cs="Arial"/>
          <w:i/>
          <w:sz w:val="18"/>
        </w:rPr>
      </w:pPr>
    </w:p>
    <w:p w14:paraId="1A74BCDE" w14:textId="77777777" w:rsidR="00AA2007" w:rsidRDefault="00AA2007">
      <w:pPr>
        <w:jc w:val="both"/>
        <w:rPr>
          <w:rFonts w:ascii="Marianne" w:hAnsi="Marianne" w:cs="Arial"/>
          <w:i/>
          <w:sz w:val="18"/>
        </w:rPr>
      </w:pPr>
    </w:p>
    <w:p w14:paraId="0B7E621A" w14:textId="77777777" w:rsidR="00AA2007" w:rsidRDefault="00AA2007">
      <w:pPr>
        <w:jc w:val="both"/>
        <w:rPr>
          <w:rFonts w:ascii="Marianne" w:hAnsi="Marianne" w:cs="Arial"/>
          <w:i/>
          <w:sz w:val="18"/>
        </w:rPr>
      </w:pPr>
    </w:p>
    <w:p w14:paraId="0A863493" w14:textId="77777777" w:rsidR="00AA2007" w:rsidRDefault="00AA2007">
      <w:pPr>
        <w:jc w:val="both"/>
        <w:rPr>
          <w:rFonts w:ascii="Marianne" w:hAnsi="Marianne" w:cs="Arial"/>
          <w:i/>
          <w:sz w:val="18"/>
        </w:rPr>
      </w:pPr>
    </w:p>
    <w:p w14:paraId="599B968F" w14:textId="77777777" w:rsidR="00AA2007" w:rsidRDefault="00AA20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40EBDDC4" w14:textId="77777777" w:rsidR="00AA2007" w:rsidRDefault="00AA2007">
      <w:pPr>
        <w:jc w:val="both"/>
        <w:rPr>
          <w:rFonts w:ascii="Marianne" w:hAnsi="Marianne" w:cs="Arial"/>
          <w:i/>
          <w:sz w:val="18"/>
        </w:rPr>
      </w:pPr>
    </w:p>
    <w:p w14:paraId="33A77EAC" w14:textId="77777777" w:rsidR="00AA2007" w:rsidRDefault="00AA2007">
      <w:pPr>
        <w:jc w:val="both"/>
        <w:rPr>
          <w:rFonts w:ascii="Marianne" w:hAnsi="Marianne" w:cs="Arial"/>
          <w:i/>
          <w:sz w:val="18"/>
        </w:rPr>
      </w:pPr>
    </w:p>
    <w:p w14:paraId="3BB3577D" w14:textId="77777777" w:rsidR="00AA2007" w:rsidRDefault="00AA2007">
      <w:pPr>
        <w:jc w:val="both"/>
        <w:rPr>
          <w:rFonts w:ascii="Marianne" w:hAnsi="Marianne" w:cs="Arial"/>
          <w:i/>
          <w:sz w:val="18"/>
        </w:rPr>
      </w:pPr>
    </w:p>
    <w:p w14:paraId="6A30296E" w14:textId="77777777" w:rsidR="00AA2007" w:rsidRDefault="00AA2007">
      <w:pPr>
        <w:jc w:val="both"/>
        <w:rPr>
          <w:rFonts w:ascii="Marianne" w:hAnsi="Marianne" w:cs="Arial"/>
          <w:i/>
          <w:sz w:val="18"/>
        </w:rPr>
      </w:pPr>
    </w:p>
    <w:p w14:paraId="54B244B1" w14:textId="77777777" w:rsidR="00AA2007" w:rsidRDefault="00AA2007">
      <w:pPr>
        <w:jc w:val="both"/>
        <w:rPr>
          <w:rFonts w:ascii="Marianne" w:hAnsi="Marianne" w:cs="Arial"/>
          <w:i/>
          <w:sz w:val="18"/>
        </w:rPr>
      </w:pPr>
    </w:p>
    <w:p w14:paraId="56020B13" w14:textId="77777777" w:rsidR="00AA2007" w:rsidRDefault="00AA2007">
      <w:pPr>
        <w:jc w:val="both"/>
        <w:rPr>
          <w:rFonts w:ascii="Marianne" w:hAnsi="Marianne" w:cs="Arial"/>
          <w:i/>
          <w:sz w:val="18"/>
        </w:rPr>
      </w:pPr>
    </w:p>
    <w:p w14:paraId="276FAA66" w14:textId="77777777" w:rsidR="00AA2007" w:rsidRDefault="00AA2007">
      <w:pPr>
        <w:jc w:val="both"/>
        <w:rPr>
          <w:rFonts w:ascii="Marianne" w:hAnsi="Marianne" w:cs="Arial"/>
          <w:i/>
          <w:sz w:val="18"/>
        </w:rPr>
      </w:pPr>
    </w:p>
    <w:p w14:paraId="01E8E460" w14:textId="77777777" w:rsidR="00AA2007" w:rsidRDefault="00AA2007">
      <w:pPr>
        <w:jc w:val="both"/>
        <w:rPr>
          <w:rFonts w:ascii="Marianne" w:hAnsi="Marianne" w:cs="Arial"/>
          <w:i/>
          <w:sz w:val="18"/>
        </w:rPr>
      </w:pPr>
    </w:p>
    <w:p w14:paraId="5E8DD7C4" w14:textId="77777777" w:rsidR="00AA2007" w:rsidRDefault="00AA2007">
      <w:pPr>
        <w:pStyle w:val="En-tte"/>
        <w:tabs>
          <w:tab w:val="clear" w:pos="4536"/>
          <w:tab w:val="clear" w:pos="9072"/>
          <w:tab w:val="left" w:pos="0"/>
          <w:tab w:val="left" w:pos="2160"/>
        </w:tabs>
        <w:jc w:val="both"/>
        <w:rPr>
          <w:rFonts w:ascii="Marianne" w:hAnsi="Marianne" w:cs="Arial"/>
          <w:i/>
          <w:sz w:val="18"/>
        </w:rPr>
      </w:pPr>
    </w:p>
    <w:p w14:paraId="029B7072" w14:textId="77777777" w:rsidR="00AA2007" w:rsidRDefault="00AA2007">
      <w:pPr>
        <w:pStyle w:val="En-tte"/>
        <w:tabs>
          <w:tab w:val="clear" w:pos="4536"/>
          <w:tab w:val="clear" w:pos="9072"/>
          <w:tab w:val="left" w:pos="0"/>
          <w:tab w:val="left" w:pos="2160"/>
        </w:tabs>
        <w:jc w:val="both"/>
        <w:rPr>
          <w:rFonts w:ascii="Marianne" w:hAnsi="Marianne" w:cs="Arial"/>
          <w:b/>
          <w:bCs/>
          <w:sz w:val="22"/>
          <w:szCs w:val="22"/>
        </w:rPr>
      </w:pPr>
    </w:p>
    <w:p w14:paraId="203581A9" w14:textId="77777777" w:rsidR="00AA2007" w:rsidRDefault="00AA20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lastRenderedPageBreak/>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3FBBE55F" w14:textId="77777777" w:rsidR="00AA2007" w:rsidRDefault="00AA200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265B481A" w14:textId="77777777" w:rsidR="00AA2007" w:rsidRDefault="00AA2007">
      <w:pPr>
        <w:jc w:val="both"/>
        <w:rPr>
          <w:rFonts w:ascii="Marianne" w:hAnsi="Marianne" w:cs="Arial"/>
          <w:sz w:val="18"/>
        </w:rPr>
      </w:pPr>
    </w:p>
    <w:p w14:paraId="16E9D814" w14:textId="77777777" w:rsidR="00AA2007" w:rsidRDefault="00AA2007">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24132772" w14:textId="77777777" w:rsidR="00AA2007" w:rsidRDefault="00AA2007">
      <w:pPr>
        <w:ind w:left="284"/>
        <w:jc w:val="both"/>
        <w:rPr>
          <w:rFonts w:ascii="Marianne" w:hAnsi="Marianne" w:cs="Arial"/>
          <w:sz w:val="16"/>
        </w:rPr>
      </w:pPr>
    </w:p>
    <w:p w14:paraId="0DDD1264" w14:textId="77777777" w:rsidR="00AA2007" w:rsidRDefault="00AA2007">
      <w:pPr>
        <w:ind w:left="284"/>
        <w:jc w:val="both"/>
        <w:rPr>
          <w:rFonts w:ascii="Marianne" w:hAnsi="Marianne" w:cs="Arial"/>
          <w:sz w:val="16"/>
        </w:rPr>
      </w:pPr>
    </w:p>
    <w:p w14:paraId="75172EDD" w14:textId="77777777" w:rsidR="00AA2007" w:rsidRDefault="00AA2007">
      <w:pPr>
        <w:ind w:left="284"/>
        <w:jc w:val="both"/>
        <w:rPr>
          <w:rFonts w:ascii="Marianne" w:hAnsi="Marianne" w:cs="Arial"/>
          <w:sz w:val="16"/>
        </w:rPr>
      </w:pPr>
    </w:p>
    <w:p w14:paraId="156DB864" w14:textId="77777777" w:rsidR="00AA2007" w:rsidRDefault="00AA2007">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2D47A195" w14:textId="77777777" w:rsidR="00AA2007" w:rsidRDefault="00AA2007">
      <w:pPr>
        <w:ind w:left="284"/>
        <w:jc w:val="both"/>
        <w:rPr>
          <w:rFonts w:ascii="Marianne" w:hAnsi="Marianne" w:cs="Arial"/>
          <w:sz w:val="16"/>
        </w:rPr>
      </w:pPr>
    </w:p>
    <w:p w14:paraId="300E8F05" w14:textId="77777777" w:rsidR="00AA2007" w:rsidRDefault="00AA2007">
      <w:pPr>
        <w:ind w:left="284"/>
        <w:jc w:val="both"/>
        <w:rPr>
          <w:rFonts w:ascii="Marianne" w:hAnsi="Marianne" w:cs="Arial"/>
          <w:sz w:val="16"/>
        </w:rPr>
      </w:pPr>
    </w:p>
    <w:p w14:paraId="39918E01" w14:textId="77777777" w:rsidR="00AA2007" w:rsidRDefault="00AA2007">
      <w:pPr>
        <w:ind w:left="284"/>
        <w:jc w:val="both"/>
        <w:rPr>
          <w:rFonts w:ascii="Marianne" w:hAnsi="Marianne" w:cs="Arial"/>
          <w:sz w:val="16"/>
        </w:rPr>
      </w:pPr>
    </w:p>
    <w:p w14:paraId="20019861" w14:textId="77777777" w:rsidR="00AA2007" w:rsidRDefault="00AA2007">
      <w:pPr>
        <w:ind w:left="284"/>
        <w:jc w:val="both"/>
        <w:rPr>
          <w:rFonts w:ascii="Marianne" w:hAnsi="Marianne" w:cs="Arial"/>
          <w:sz w:val="16"/>
        </w:rPr>
      </w:pPr>
    </w:p>
    <w:p w14:paraId="783F76CF" w14:textId="77777777" w:rsidR="00AA2007" w:rsidRDefault="00AA2007">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FB0251" w14:paraId="500EE0A5" w14:textId="77777777">
        <w:trPr>
          <w:trHeight w:val="653"/>
        </w:trPr>
        <w:tc>
          <w:tcPr>
            <w:tcW w:w="9994" w:type="dxa"/>
            <w:shd w:val="clear" w:color="auto" w:fill="465F9D"/>
          </w:tcPr>
          <w:p w14:paraId="35BDDE88" w14:textId="77777777" w:rsidR="00AA2007" w:rsidRDefault="00AA2007">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65CD0097" w14:textId="77777777" w:rsidR="00AA2007" w:rsidRDefault="00AA2007">
      <w:pPr>
        <w:pStyle w:val="En-tte"/>
        <w:tabs>
          <w:tab w:val="clear" w:pos="4536"/>
          <w:tab w:val="clear" w:pos="9072"/>
          <w:tab w:val="left" w:pos="0"/>
          <w:tab w:val="left" w:pos="2160"/>
        </w:tabs>
        <w:jc w:val="both"/>
        <w:rPr>
          <w:rFonts w:ascii="Marianne" w:hAnsi="Marianne" w:cs="Arial"/>
          <w:i/>
          <w:iCs/>
          <w:sz w:val="18"/>
          <w:szCs w:val="18"/>
        </w:rPr>
      </w:pPr>
    </w:p>
    <w:p w14:paraId="049C9B38" w14:textId="77777777" w:rsidR="00AA2007" w:rsidRDefault="00AA2007">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06FB5836" w14:textId="77777777" w:rsidR="00AA2007" w:rsidRDefault="00AA2007">
      <w:pPr>
        <w:ind w:left="284"/>
        <w:rPr>
          <w:rFonts w:ascii="Marianne" w:hAnsi="Marianne" w:cs="Arial"/>
        </w:rPr>
      </w:pPr>
    </w:p>
    <w:p w14:paraId="7373D12D" w14:textId="77777777" w:rsidR="00AA2007" w:rsidRDefault="00AA2007">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3D2CA914" w14:textId="77777777" w:rsidR="00AA2007" w:rsidRDefault="00AA2007">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FB0251" w14:paraId="49283525"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755F364F" w14:textId="77777777" w:rsidR="00AA2007" w:rsidRDefault="00AA2007">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0B370EE" w14:textId="77777777" w:rsidR="00AA2007" w:rsidRDefault="00AA200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5F003A98" w14:textId="77777777" w:rsidR="00AA2007" w:rsidRDefault="00AA200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26D4B4C8" w14:textId="77777777" w:rsidR="00AA2007" w:rsidRDefault="00AA200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FB0251" w14:paraId="598D07DE"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268BBA23" w14:textId="77777777" w:rsidR="00AA2007" w:rsidRDefault="00AA2007">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970A78E" w14:textId="77777777" w:rsidR="00AA2007" w:rsidRDefault="00AA2007">
            <w:pPr>
              <w:tabs>
                <w:tab w:val="left" w:pos="864"/>
              </w:tabs>
              <w:snapToGrid w:val="0"/>
              <w:spacing w:before="120" w:after="120"/>
              <w:rPr>
                <w:rFonts w:ascii="Marianne" w:hAnsi="Marianne" w:cs="Arial"/>
                <w:sz w:val="16"/>
                <w:szCs w:val="16"/>
              </w:rPr>
            </w:pPr>
          </w:p>
          <w:p w14:paraId="51D8E06E" w14:textId="77777777" w:rsidR="00AA2007" w:rsidRDefault="00AA2007">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0826C0BE" w14:textId="77777777" w:rsidR="00AA2007" w:rsidRDefault="00AA2007">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51BCF843" w14:textId="77777777" w:rsidR="00AA2007" w:rsidRDefault="00AA2007">
            <w:pPr>
              <w:tabs>
                <w:tab w:val="left" w:pos="864"/>
              </w:tabs>
              <w:snapToGrid w:val="0"/>
              <w:spacing w:before="120" w:after="120"/>
              <w:jc w:val="right"/>
              <w:rPr>
                <w:rFonts w:ascii="Marianne" w:hAnsi="Marianne" w:cs="Arial"/>
                <w:sz w:val="16"/>
                <w:szCs w:val="16"/>
              </w:rPr>
            </w:pPr>
          </w:p>
        </w:tc>
      </w:tr>
      <w:tr w:rsidR="00FB0251" w14:paraId="27A3151A" w14:textId="77777777">
        <w:trPr>
          <w:trHeight w:val="737"/>
        </w:trPr>
        <w:tc>
          <w:tcPr>
            <w:tcW w:w="2566" w:type="dxa"/>
            <w:tcBorders>
              <w:left w:val="single" w:sz="8" w:space="0" w:color="000000"/>
              <w:bottom w:val="single" w:sz="8" w:space="0" w:color="000000"/>
            </w:tcBorders>
            <w:shd w:val="clear" w:color="auto" w:fill="auto"/>
          </w:tcPr>
          <w:p w14:paraId="1273AE36" w14:textId="77777777" w:rsidR="00AA2007" w:rsidRDefault="00AA2007">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7AEF09EE" w14:textId="77777777" w:rsidR="00AA2007" w:rsidRDefault="00AA2007">
            <w:pPr>
              <w:tabs>
                <w:tab w:val="left" w:pos="864"/>
              </w:tabs>
              <w:snapToGrid w:val="0"/>
              <w:spacing w:before="120" w:after="120"/>
              <w:rPr>
                <w:rFonts w:ascii="Marianne" w:hAnsi="Marianne" w:cs="Arial"/>
                <w:sz w:val="16"/>
                <w:szCs w:val="16"/>
              </w:rPr>
            </w:pPr>
          </w:p>
          <w:p w14:paraId="3F5CF821" w14:textId="77777777" w:rsidR="00AA2007" w:rsidRDefault="00AA2007">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6CA7EFD0" w14:textId="77777777" w:rsidR="00AA2007" w:rsidRDefault="00AA2007">
            <w:pPr>
              <w:tabs>
                <w:tab w:val="left" w:pos="864"/>
              </w:tabs>
              <w:snapToGrid w:val="0"/>
              <w:spacing w:before="120" w:after="120"/>
              <w:jc w:val="right"/>
              <w:rPr>
                <w:rFonts w:ascii="Marianne" w:hAnsi="Marianne" w:cs="Arial"/>
                <w:sz w:val="16"/>
                <w:szCs w:val="16"/>
              </w:rPr>
            </w:pPr>
          </w:p>
          <w:p w14:paraId="01A7F900" w14:textId="77777777" w:rsidR="00AA2007" w:rsidRDefault="00AA2007">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240820FC" w14:textId="77777777" w:rsidR="00AA2007" w:rsidRDefault="00AA2007">
            <w:pPr>
              <w:tabs>
                <w:tab w:val="left" w:pos="864"/>
              </w:tabs>
              <w:snapToGrid w:val="0"/>
              <w:spacing w:before="120" w:after="120"/>
              <w:jc w:val="right"/>
              <w:rPr>
                <w:rFonts w:ascii="Marianne" w:hAnsi="Marianne" w:cs="Arial"/>
                <w:sz w:val="16"/>
                <w:szCs w:val="16"/>
              </w:rPr>
            </w:pPr>
          </w:p>
          <w:p w14:paraId="66E62EED" w14:textId="77777777" w:rsidR="00AA2007" w:rsidRDefault="00AA2007">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366D3DE5" w14:textId="77777777" w:rsidR="00AA2007" w:rsidRDefault="00AA2007">
      <w:pPr>
        <w:tabs>
          <w:tab w:val="left" w:pos="864"/>
        </w:tabs>
        <w:jc w:val="both"/>
        <w:rPr>
          <w:rFonts w:ascii="Marianne" w:hAnsi="Marianne" w:cs="Arial"/>
        </w:rPr>
      </w:pPr>
    </w:p>
    <w:p w14:paraId="17EC3D8E" w14:textId="77777777" w:rsidR="00AA2007" w:rsidRDefault="00AA2007">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5D022F60" w14:textId="77777777" w:rsidR="00AA2007" w:rsidRDefault="00AA2007">
      <w:pPr>
        <w:tabs>
          <w:tab w:val="left" w:pos="864"/>
        </w:tabs>
        <w:jc w:val="both"/>
        <w:rPr>
          <w:rFonts w:ascii="Marianne" w:hAnsi="Marianne" w:cs="Arial"/>
        </w:rPr>
      </w:pPr>
    </w:p>
    <w:p w14:paraId="37E057F5" w14:textId="77777777" w:rsidR="00AA2007" w:rsidRDefault="00AA2007">
      <w:pPr>
        <w:tabs>
          <w:tab w:val="left" w:pos="864"/>
        </w:tabs>
        <w:ind w:left="567"/>
        <w:jc w:val="both"/>
        <w:rPr>
          <w:rFonts w:ascii="Marianne" w:hAnsi="Marianne" w:cs="Arial"/>
        </w:rPr>
      </w:pPr>
      <w:r>
        <w:rPr>
          <w:rFonts w:ascii="Marianne" w:hAnsi="Marianne" w:cs="Arial"/>
        </w:rPr>
        <w:t>……./…………./……</w:t>
      </w:r>
    </w:p>
    <w:p w14:paraId="349B22ED" w14:textId="77777777" w:rsidR="00AA2007" w:rsidRDefault="00AA2007">
      <w:pPr>
        <w:tabs>
          <w:tab w:val="left" w:pos="864"/>
        </w:tabs>
        <w:jc w:val="both"/>
        <w:rPr>
          <w:rFonts w:ascii="Marianne" w:hAnsi="Marianne" w:cs="Arial"/>
        </w:rPr>
      </w:pPr>
    </w:p>
    <w:p w14:paraId="3E97BE88" w14:textId="77777777" w:rsidR="00AA2007" w:rsidRDefault="00AA20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5E75387A" w14:textId="77777777" w:rsidR="00AA2007" w:rsidRDefault="00AA2007">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52048EB0" w14:textId="77777777" w:rsidR="00AA2007" w:rsidRDefault="00AA20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13E2E522" w14:textId="77777777" w:rsidR="00AA2007" w:rsidRDefault="00AA2007">
      <w:pPr>
        <w:tabs>
          <w:tab w:val="left" w:pos="864"/>
        </w:tabs>
        <w:jc w:val="both"/>
        <w:rPr>
          <w:rFonts w:ascii="Marianne" w:hAnsi="Marianne" w:cs="Arial"/>
        </w:rPr>
      </w:pPr>
    </w:p>
    <w:p w14:paraId="027D121C" w14:textId="77777777" w:rsidR="00AA2007" w:rsidRDefault="00AA2007">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2"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132C7DF6" w14:textId="77777777" w:rsidR="00AA2007" w:rsidRDefault="00AA2007">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2CE90C47" w14:textId="77777777" w:rsidR="00AA2007" w:rsidRDefault="00AA2007">
      <w:pPr>
        <w:pStyle w:val="En-tte"/>
        <w:tabs>
          <w:tab w:val="clear" w:pos="4536"/>
          <w:tab w:val="clear" w:pos="9072"/>
          <w:tab w:val="left" w:pos="0"/>
          <w:tab w:val="left" w:pos="2160"/>
        </w:tabs>
        <w:jc w:val="both"/>
        <w:rPr>
          <w:rFonts w:ascii="Marianne" w:hAnsi="Marianne" w:cs="Arial"/>
          <w:i/>
          <w:iCs/>
          <w:sz w:val="18"/>
          <w:szCs w:val="18"/>
        </w:rPr>
      </w:pPr>
    </w:p>
    <w:p w14:paraId="0388DC55" w14:textId="77777777" w:rsidR="00AA2007" w:rsidRDefault="00AA20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3"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347968DE" w14:textId="77777777" w:rsidR="00AA2007" w:rsidRDefault="00AA2007">
      <w:pPr>
        <w:tabs>
          <w:tab w:val="left" w:pos="864"/>
        </w:tabs>
        <w:jc w:val="both"/>
        <w:rPr>
          <w:rFonts w:ascii="Marianne" w:hAnsi="Marianne" w:cs="Arial"/>
        </w:rPr>
      </w:pPr>
    </w:p>
    <w:p w14:paraId="30B8EB22" w14:textId="77777777" w:rsidR="00AA2007" w:rsidRDefault="00AA2007">
      <w:pPr>
        <w:jc w:val="both"/>
        <w:rPr>
          <w:rFonts w:ascii="Marianne" w:hAnsi="Marianne" w:cs="Arial"/>
          <w:i/>
          <w:sz w:val="18"/>
        </w:rPr>
      </w:pPr>
      <w:r>
        <w:rPr>
          <w:rFonts w:ascii="Marianne" w:hAnsi="Marianne" w:cs="Arial"/>
          <w:i/>
          <w:sz w:val="18"/>
        </w:rPr>
        <w:lastRenderedPageBreak/>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41215310" w14:textId="77777777" w:rsidR="00AA2007" w:rsidRDefault="00AA200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67C733E" w14:textId="77777777" w:rsidR="00AA2007" w:rsidRDefault="00AA2007">
      <w:pPr>
        <w:rPr>
          <w:rFonts w:ascii="Marianne" w:hAnsi="Marianne" w:cs="Arial"/>
          <w:sz w:val="18"/>
        </w:rPr>
      </w:pPr>
    </w:p>
    <w:p w14:paraId="5F5DD09D" w14:textId="77777777" w:rsidR="00AA2007" w:rsidRDefault="00AA2007">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2D18EEA1" w14:textId="77777777" w:rsidR="00AA2007" w:rsidRDefault="00AA2007">
      <w:pPr>
        <w:ind w:left="284"/>
        <w:rPr>
          <w:rFonts w:ascii="Marianne" w:hAnsi="Marianne" w:cs="Arial"/>
          <w:sz w:val="16"/>
        </w:rPr>
      </w:pPr>
    </w:p>
    <w:p w14:paraId="308756EE" w14:textId="77777777" w:rsidR="00AA2007" w:rsidRDefault="00AA2007">
      <w:pPr>
        <w:ind w:left="284"/>
        <w:rPr>
          <w:rFonts w:ascii="Marianne" w:hAnsi="Marianne" w:cs="Arial"/>
          <w:sz w:val="16"/>
        </w:rPr>
      </w:pPr>
    </w:p>
    <w:p w14:paraId="531EA407" w14:textId="77777777" w:rsidR="00AA2007" w:rsidRDefault="00AA2007">
      <w:pPr>
        <w:ind w:left="284"/>
        <w:rPr>
          <w:rFonts w:ascii="Marianne" w:hAnsi="Marianne" w:cs="Arial"/>
          <w:sz w:val="16"/>
        </w:rPr>
      </w:pPr>
    </w:p>
    <w:p w14:paraId="598789E4" w14:textId="77777777" w:rsidR="00AA2007" w:rsidRDefault="00AA2007">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3FC1D881" w14:textId="77777777" w:rsidR="00AA2007" w:rsidRDefault="00AA2007">
      <w:pPr>
        <w:ind w:left="284"/>
        <w:rPr>
          <w:rFonts w:ascii="Marianne" w:hAnsi="Marianne" w:cs="Arial"/>
        </w:rPr>
      </w:pPr>
    </w:p>
    <w:p w14:paraId="0A9B9D31" w14:textId="77777777" w:rsidR="00AA2007" w:rsidRDefault="00AA2007">
      <w:pPr>
        <w:ind w:left="284"/>
        <w:rPr>
          <w:rFonts w:ascii="Marianne" w:hAnsi="Marianne" w:cs="Arial"/>
        </w:rPr>
      </w:pPr>
    </w:p>
    <w:p w14:paraId="0EEA097D" w14:textId="77777777" w:rsidR="00AA2007" w:rsidRDefault="00AA2007">
      <w:pPr>
        <w:ind w:left="284"/>
        <w:rPr>
          <w:rFonts w:ascii="Marianne" w:hAnsi="Marianne" w:cs="Arial"/>
        </w:rPr>
      </w:pPr>
    </w:p>
    <w:p w14:paraId="437ACC16" w14:textId="77777777" w:rsidR="00AA2007" w:rsidRDefault="00AA2007">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B0251" w14:paraId="302EFBCA" w14:textId="77777777">
        <w:tc>
          <w:tcPr>
            <w:tcW w:w="9852" w:type="dxa"/>
            <w:shd w:val="clear" w:color="auto" w:fill="465F9D"/>
          </w:tcPr>
          <w:p w14:paraId="58F4535D" w14:textId="77777777" w:rsidR="00AA2007" w:rsidRDefault="00AA2007">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157E4888" w14:textId="77777777" w:rsidR="00AA2007" w:rsidRDefault="00AA2007">
      <w:pPr>
        <w:pStyle w:val="En-tte"/>
        <w:tabs>
          <w:tab w:val="clear" w:pos="4536"/>
          <w:tab w:val="clear" w:pos="9072"/>
          <w:tab w:val="left" w:pos="0"/>
          <w:tab w:val="left" w:pos="2160"/>
        </w:tabs>
        <w:jc w:val="both"/>
        <w:rPr>
          <w:rFonts w:ascii="Marianne" w:hAnsi="Marianne" w:cs="Arial"/>
          <w:i/>
          <w:iCs/>
          <w:sz w:val="18"/>
          <w:szCs w:val="18"/>
        </w:rPr>
      </w:pPr>
    </w:p>
    <w:p w14:paraId="28B13C36" w14:textId="77777777" w:rsidR="00AA2007" w:rsidRDefault="00AA2007">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325F9CF0" w14:textId="77777777" w:rsidR="00AA2007" w:rsidRDefault="00AA2007">
      <w:pPr>
        <w:pStyle w:val="En-tte"/>
        <w:tabs>
          <w:tab w:val="clear" w:pos="4536"/>
          <w:tab w:val="clear" w:pos="9072"/>
          <w:tab w:val="left" w:pos="0"/>
          <w:tab w:val="left" w:pos="2160"/>
        </w:tabs>
        <w:jc w:val="both"/>
        <w:rPr>
          <w:rFonts w:ascii="Marianne" w:hAnsi="Marianne" w:cs="Arial"/>
          <w:i/>
          <w:iCs/>
          <w:sz w:val="18"/>
          <w:szCs w:val="18"/>
        </w:rPr>
      </w:pPr>
    </w:p>
    <w:p w14:paraId="59FDF776" w14:textId="212547F3" w:rsidR="00AA2007" w:rsidRDefault="00AA2007" w:rsidP="00AA20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26DD71EF" w14:textId="7F0B5443" w:rsidR="00AA2007" w:rsidRPr="00054712" w:rsidRDefault="00AA2007" w:rsidP="00AA2007">
      <w:pPr>
        <w:pStyle w:val="En-tte"/>
        <w:tabs>
          <w:tab w:val="left" w:pos="864"/>
        </w:tabs>
        <w:rPr>
          <w:rFonts w:ascii="Arial" w:hAnsi="Arial" w:cs="Arial"/>
        </w:rPr>
      </w:pPr>
    </w:p>
    <w:p w14:paraId="1868A2FC" w14:textId="77777777" w:rsidR="00AA2007" w:rsidRDefault="00AA2007" w:rsidP="00AA2007">
      <w:pPr>
        <w:pStyle w:val="En-tte"/>
        <w:numPr>
          <w:ilvl w:val="0"/>
          <w:numId w:val="13"/>
        </w:numPr>
        <w:tabs>
          <w:tab w:val="left" w:pos="864"/>
        </w:tabs>
        <w:ind w:left="142" w:hanging="142"/>
        <w:rPr>
          <w:rFonts w:ascii="Arial" w:hAnsi="Arial" w:cs="Arial"/>
        </w:rPr>
      </w:pPr>
      <w:r w:rsidRPr="00054712">
        <w:rPr>
          <w:rFonts w:ascii="Arial" w:hAnsi="Arial" w:cs="Arial"/>
        </w:rPr>
        <w:t>Une déclaration indiquant les effectifs moyens annuels du candidat et l’importance du personnel d’encadrement pendant les trois dernières années</w:t>
      </w:r>
      <w:r>
        <w:rPr>
          <w:rFonts w:ascii="Arial" w:hAnsi="Arial" w:cs="Arial"/>
        </w:rPr>
        <w:t> :</w:t>
      </w:r>
    </w:p>
    <w:p w14:paraId="4FEFCCE2" w14:textId="77777777" w:rsidR="00AA2007" w:rsidRPr="00054712" w:rsidRDefault="00AA2007" w:rsidP="00AA2007">
      <w:pPr>
        <w:pStyle w:val="En-tte"/>
        <w:numPr>
          <w:ilvl w:val="0"/>
          <w:numId w:val="13"/>
        </w:numPr>
        <w:tabs>
          <w:tab w:val="left" w:pos="864"/>
        </w:tabs>
        <w:ind w:left="142" w:hanging="142"/>
        <w:rPr>
          <w:rFonts w:ascii="Arial" w:hAnsi="Arial" w:cs="Arial"/>
        </w:rPr>
      </w:pPr>
    </w:p>
    <w:p w14:paraId="01416A21" w14:textId="77777777" w:rsidR="00AA2007" w:rsidRDefault="00AA2007" w:rsidP="00AA2007">
      <w:pPr>
        <w:pStyle w:val="En-tte"/>
        <w:tabs>
          <w:tab w:val="clear" w:pos="4536"/>
          <w:tab w:val="clear" w:pos="9072"/>
          <w:tab w:val="left" w:pos="864"/>
        </w:tabs>
        <w:rPr>
          <w:rFonts w:ascii="Arial" w:hAnsi="Arial" w:cs="Arial"/>
        </w:rPr>
      </w:pPr>
    </w:p>
    <w:tbl>
      <w:tblPr>
        <w:tblStyle w:val="Grilledutableau"/>
        <w:tblW w:w="0" w:type="auto"/>
        <w:jc w:val="center"/>
        <w:tblLook w:val="04A0" w:firstRow="1" w:lastRow="0" w:firstColumn="1" w:lastColumn="0" w:noHBand="0" w:noVBand="1"/>
      </w:tblPr>
      <w:tblGrid>
        <w:gridCol w:w="2694"/>
        <w:gridCol w:w="1701"/>
        <w:gridCol w:w="1701"/>
        <w:gridCol w:w="1701"/>
      </w:tblGrid>
      <w:tr w:rsidR="00AA2007" w:rsidRPr="006A52B9" w14:paraId="3C4F367D" w14:textId="77777777" w:rsidTr="00AA2007">
        <w:trPr>
          <w:trHeight w:val="377"/>
          <w:jc w:val="center"/>
        </w:trPr>
        <w:tc>
          <w:tcPr>
            <w:tcW w:w="2694" w:type="dxa"/>
            <w:vAlign w:val="center"/>
          </w:tcPr>
          <w:p w14:paraId="45911987" w14:textId="77777777" w:rsidR="00AA2007" w:rsidRPr="006A52B9" w:rsidRDefault="00AA2007" w:rsidP="00AF4D26">
            <w:pPr>
              <w:pStyle w:val="En-tte"/>
              <w:tabs>
                <w:tab w:val="clear" w:pos="4536"/>
                <w:tab w:val="clear" w:pos="9072"/>
                <w:tab w:val="left" w:pos="864"/>
              </w:tabs>
              <w:rPr>
                <w:rFonts w:ascii="Arial Narrow" w:hAnsi="Arial Narrow" w:cs="Arial"/>
              </w:rPr>
            </w:pPr>
            <w:r w:rsidRPr="006A52B9">
              <w:rPr>
                <w:rFonts w:ascii="Arial Narrow" w:hAnsi="Arial Narrow" w:cs="Arial"/>
              </w:rPr>
              <w:t>Catégorie</w:t>
            </w:r>
          </w:p>
        </w:tc>
        <w:tc>
          <w:tcPr>
            <w:tcW w:w="1701" w:type="dxa"/>
            <w:shd w:val="clear" w:color="auto" w:fill="BFBFBF"/>
            <w:vAlign w:val="center"/>
          </w:tcPr>
          <w:p w14:paraId="6A8D29F5" w14:textId="2EEED6BD" w:rsidR="00AA2007" w:rsidRPr="006A52B9" w:rsidRDefault="00AA2007" w:rsidP="00AF4D26">
            <w:pPr>
              <w:pStyle w:val="En-tte"/>
              <w:tabs>
                <w:tab w:val="left" w:pos="864"/>
              </w:tabs>
              <w:jc w:val="center"/>
              <w:rPr>
                <w:rFonts w:ascii="Arial Narrow" w:hAnsi="Arial Narrow" w:cs="Arial"/>
                <w:b/>
                <w:bCs/>
              </w:rPr>
            </w:pPr>
            <w:r w:rsidRPr="006A52B9">
              <w:rPr>
                <w:rFonts w:ascii="Arial Narrow" w:hAnsi="Arial Narrow" w:cs="Arial"/>
                <w:b/>
                <w:bCs/>
              </w:rPr>
              <w:t>202</w:t>
            </w:r>
            <w:r>
              <w:rPr>
                <w:rFonts w:ascii="Arial Narrow" w:hAnsi="Arial Narrow" w:cs="Arial"/>
                <w:b/>
                <w:bCs/>
              </w:rPr>
              <w:t>2</w:t>
            </w:r>
          </w:p>
        </w:tc>
        <w:tc>
          <w:tcPr>
            <w:tcW w:w="1701" w:type="dxa"/>
            <w:shd w:val="clear" w:color="auto" w:fill="BFBFBF"/>
            <w:vAlign w:val="center"/>
          </w:tcPr>
          <w:p w14:paraId="448F801C" w14:textId="6A274471" w:rsidR="00AA2007" w:rsidRPr="006A52B9" w:rsidRDefault="00AA2007" w:rsidP="00AF4D26">
            <w:pPr>
              <w:pStyle w:val="En-tte"/>
              <w:tabs>
                <w:tab w:val="left" w:pos="864"/>
              </w:tabs>
              <w:jc w:val="center"/>
              <w:rPr>
                <w:rFonts w:ascii="Arial Narrow" w:hAnsi="Arial Narrow" w:cs="Arial"/>
                <w:b/>
                <w:bCs/>
              </w:rPr>
            </w:pPr>
            <w:r w:rsidRPr="006A52B9">
              <w:rPr>
                <w:rFonts w:ascii="Arial Narrow" w:hAnsi="Arial Narrow" w:cs="Arial"/>
                <w:b/>
                <w:bCs/>
              </w:rPr>
              <w:t>202</w:t>
            </w:r>
            <w:r>
              <w:rPr>
                <w:rFonts w:ascii="Arial Narrow" w:hAnsi="Arial Narrow" w:cs="Arial"/>
                <w:b/>
                <w:bCs/>
              </w:rPr>
              <w:t>3</w:t>
            </w:r>
          </w:p>
        </w:tc>
        <w:tc>
          <w:tcPr>
            <w:tcW w:w="1701" w:type="dxa"/>
            <w:shd w:val="clear" w:color="auto" w:fill="BFBFBF"/>
            <w:vAlign w:val="center"/>
          </w:tcPr>
          <w:p w14:paraId="50327F6C" w14:textId="7556CA5D" w:rsidR="00AA2007" w:rsidRPr="006A52B9" w:rsidRDefault="00AA2007" w:rsidP="00AF4D26">
            <w:pPr>
              <w:pStyle w:val="En-tte"/>
              <w:tabs>
                <w:tab w:val="clear" w:pos="4536"/>
                <w:tab w:val="clear" w:pos="9072"/>
                <w:tab w:val="left" w:pos="864"/>
              </w:tabs>
              <w:jc w:val="center"/>
              <w:rPr>
                <w:rFonts w:ascii="Arial Narrow" w:hAnsi="Arial Narrow" w:cs="Arial"/>
                <w:b/>
                <w:bCs/>
              </w:rPr>
            </w:pPr>
            <w:r w:rsidRPr="006A52B9">
              <w:rPr>
                <w:rFonts w:ascii="Arial Narrow" w:hAnsi="Arial Narrow" w:cs="Arial"/>
                <w:b/>
                <w:bCs/>
              </w:rPr>
              <w:t>202</w:t>
            </w:r>
            <w:r>
              <w:rPr>
                <w:rFonts w:ascii="Arial Narrow" w:hAnsi="Arial Narrow" w:cs="Arial"/>
                <w:b/>
                <w:bCs/>
              </w:rPr>
              <w:t>4</w:t>
            </w:r>
          </w:p>
        </w:tc>
      </w:tr>
      <w:tr w:rsidR="00AA2007" w:rsidRPr="006A52B9" w14:paraId="6E760A96" w14:textId="77777777" w:rsidTr="00AF4D26">
        <w:trPr>
          <w:trHeight w:val="423"/>
          <w:jc w:val="center"/>
        </w:trPr>
        <w:tc>
          <w:tcPr>
            <w:tcW w:w="2694" w:type="dxa"/>
            <w:vAlign w:val="center"/>
          </w:tcPr>
          <w:p w14:paraId="45EA3499" w14:textId="77777777" w:rsidR="00AA2007" w:rsidRPr="006A52B9" w:rsidRDefault="00AA2007" w:rsidP="00AF4D26">
            <w:pPr>
              <w:pStyle w:val="En-tte"/>
              <w:tabs>
                <w:tab w:val="clear" w:pos="4536"/>
                <w:tab w:val="clear" w:pos="9072"/>
                <w:tab w:val="left" w:pos="864"/>
              </w:tabs>
              <w:rPr>
                <w:rFonts w:ascii="Arial Narrow" w:hAnsi="Arial Narrow" w:cs="Arial"/>
              </w:rPr>
            </w:pPr>
            <w:r w:rsidRPr="006A52B9">
              <w:rPr>
                <w:rFonts w:ascii="Arial Narrow" w:hAnsi="Arial Narrow" w:cs="Arial"/>
              </w:rPr>
              <w:t xml:space="preserve">Salariés Encadrant </w:t>
            </w:r>
          </w:p>
        </w:tc>
        <w:tc>
          <w:tcPr>
            <w:tcW w:w="1701" w:type="dxa"/>
            <w:vAlign w:val="center"/>
          </w:tcPr>
          <w:p w14:paraId="44F0AD98" w14:textId="77777777" w:rsidR="00AA2007" w:rsidRPr="006A52B9" w:rsidRDefault="00AA2007" w:rsidP="00AF4D26">
            <w:pPr>
              <w:pStyle w:val="En-tte"/>
              <w:tabs>
                <w:tab w:val="clear" w:pos="4536"/>
                <w:tab w:val="clear" w:pos="9072"/>
                <w:tab w:val="left" w:pos="864"/>
              </w:tabs>
              <w:rPr>
                <w:rFonts w:ascii="Arial Narrow" w:hAnsi="Arial Narrow" w:cs="Arial"/>
              </w:rPr>
            </w:pPr>
          </w:p>
        </w:tc>
        <w:tc>
          <w:tcPr>
            <w:tcW w:w="1701" w:type="dxa"/>
            <w:vAlign w:val="center"/>
          </w:tcPr>
          <w:p w14:paraId="60407C27" w14:textId="77777777" w:rsidR="00AA2007" w:rsidRPr="006A52B9" w:rsidRDefault="00AA2007" w:rsidP="00AF4D26">
            <w:pPr>
              <w:pStyle w:val="En-tte"/>
              <w:tabs>
                <w:tab w:val="clear" w:pos="4536"/>
                <w:tab w:val="clear" w:pos="9072"/>
                <w:tab w:val="left" w:pos="864"/>
              </w:tabs>
              <w:rPr>
                <w:rFonts w:ascii="Arial Narrow" w:hAnsi="Arial Narrow" w:cs="Arial"/>
              </w:rPr>
            </w:pPr>
          </w:p>
        </w:tc>
        <w:tc>
          <w:tcPr>
            <w:tcW w:w="1701" w:type="dxa"/>
            <w:vAlign w:val="center"/>
          </w:tcPr>
          <w:p w14:paraId="24E7DF80" w14:textId="77777777" w:rsidR="00AA2007" w:rsidRPr="006A52B9" w:rsidRDefault="00AA2007" w:rsidP="00AF4D26">
            <w:pPr>
              <w:pStyle w:val="En-tte"/>
              <w:tabs>
                <w:tab w:val="clear" w:pos="4536"/>
                <w:tab w:val="clear" w:pos="9072"/>
                <w:tab w:val="left" w:pos="864"/>
              </w:tabs>
              <w:rPr>
                <w:rFonts w:ascii="Arial Narrow" w:hAnsi="Arial Narrow" w:cs="Arial"/>
              </w:rPr>
            </w:pPr>
          </w:p>
        </w:tc>
      </w:tr>
      <w:tr w:rsidR="00AA2007" w:rsidRPr="006A52B9" w14:paraId="491BBB7C" w14:textId="77777777" w:rsidTr="00AF4D26">
        <w:trPr>
          <w:trHeight w:val="415"/>
          <w:jc w:val="center"/>
        </w:trPr>
        <w:tc>
          <w:tcPr>
            <w:tcW w:w="2694" w:type="dxa"/>
            <w:vAlign w:val="center"/>
          </w:tcPr>
          <w:p w14:paraId="41811B92" w14:textId="77777777" w:rsidR="00AA2007" w:rsidRPr="006A52B9" w:rsidRDefault="00AA2007" w:rsidP="00AF4D26">
            <w:pPr>
              <w:pStyle w:val="En-tte"/>
              <w:tabs>
                <w:tab w:val="clear" w:pos="4536"/>
                <w:tab w:val="clear" w:pos="9072"/>
                <w:tab w:val="left" w:pos="864"/>
              </w:tabs>
              <w:rPr>
                <w:rFonts w:ascii="Arial Narrow" w:hAnsi="Arial Narrow" w:cs="Arial"/>
              </w:rPr>
            </w:pPr>
            <w:r w:rsidRPr="006A52B9">
              <w:rPr>
                <w:rFonts w:ascii="Arial Narrow" w:hAnsi="Arial Narrow" w:cs="Arial"/>
              </w:rPr>
              <w:t xml:space="preserve">Salarié non Encadrant </w:t>
            </w:r>
          </w:p>
        </w:tc>
        <w:tc>
          <w:tcPr>
            <w:tcW w:w="1701" w:type="dxa"/>
            <w:vAlign w:val="center"/>
          </w:tcPr>
          <w:p w14:paraId="110B8C47" w14:textId="77777777" w:rsidR="00AA2007" w:rsidRPr="006A52B9" w:rsidRDefault="00AA2007" w:rsidP="00AF4D26">
            <w:pPr>
              <w:pStyle w:val="En-tte"/>
              <w:tabs>
                <w:tab w:val="clear" w:pos="4536"/>
                <w:tab w:val="clear" w:pos="9072"/>
                <w:tab w:val="left" w:pos="864"/>
              </w:tabs>
              <w:rPr>
                <w:rFonts w:ascii="Arial Narrow" w:hAnsi="Arial Narrow" w:cs="Arial"/>
              </w:rPr>
            </w:pPr>
          </w:p>
        </w:tc>
        <w:tc>
          <w:tcPr>
            <w:tcW w:w="1701" w:type="dxa"/>
            <w:vAlign w:val="center"/>
          </w:tcPr>
          <w:p w14:paraId="03114A47" w14:textId="77777777" w:rsidR="00AA2007" w:rsidRPr="006A52B9" w:rsidRDefault="00AA2007" w:rsidP="00AF4D26">
            <w:pPr>
              <w:pStyle w:val="En-tte"/>
              <w:tabs>
                <w:tab w:val="clear" w:pos="4536"/>
                <w:tab w:val="clear" w:pos="9072"/>
                <w:tab w:val="left" w:pos="864"/>
              </w:tabs>
              <w:rPr>
                <w:rFonts w:ascii="Arial Narrow" w:hAnsi="Arial Narrow" w:cs="Arial"/>
              </w:rPr>
            </w:pPr>
          </w:p>
        </w:tc>
        <w:tc>
          <w:tcPr>
            <w:tcW w:w="1701" w:type="dxa"/>
            <w:vAlign w:val="center"/>
          </w:tcPr>
          <w:p w14:paraId="495B2809" w14:textId="77777777" w:rsidR="00AA2007" w:rsidRPr="006A52B9" w:rsidRDefault="00AA2007" w:rsidP="00AF4D26">
            <w:pPr>
              <w:pStyle w:val="En-tte"/>
              <w:tabs>
                <w:tab w:val="clear" w:pos="4536"/>
                <w:tab w:val="clear" w:pos="9072"/>
                <w:tab w:val="left" w:pos="864"/>
              </w:tabs>
              <w:rPr>
                <w:rFonts w:ascii="Arial Narrow" w:hAnsi="Arial Narrow" w:cs="Arial"/>
              </w:rPr>
            </w:pPr>
          </w:p>
        </w:tc>
      </w:tr>
      <w:tr w:rsidR="00AA2007" w:rsidRPr="006A52B9" w14:paraId="0F5A52BE" w14:textId="77777777" w:rsidTr="00AF4D26">
        <w:trPr>
          <w:trHeight w:val="406"/>
          <w:jc w:val="center"/>
        </w:trPr>
        <w:tc>
          <w:tcPr>
            <w:tcW w:w="2694" w:type="dxa"/>
            <w:vAlign w:val="center"/>
          </w:tcPr>
          <w:p w14:paraId="47F46933" w14:textId="77777777" w:rsidR="00AA2007" w:rsidRPr="006A52B9" w:rsidRDefault="00AA2007" w:rsidP="00AF4D26">
            <w:pPr>
              <w:pStyle w:val="En-tte"/>
              <w:tabs>
                <w:tab w:val="clear" w:pos="4536"/>
                <w:tab w:val="clear" w:pos="9072"/>
                <w:tab w:val="left" w:pos="864"/>
              </w:tabs>
              <w:rPr>
                <w:rFonts w:ascii="Arial Narrow" w:hAnsi="Arial Narrow" w:cs="Arial"/>
                <w:b/>
                <w:bCs/>
              </w:rPr>
            </w:pPr>
            <w:r w:rsidRPr="006A52B9">
              <w:rPr>
                <w:rFonts w:ascii="Arial Narrow" w:hAnsi="Arial Narrow" w:cs="Arial"/>
                <w:b/>
                <w:bCs/>
              </w:rPr>
              <w:t>Nombre total de salariés</w:t>
            </w:r>
          </w:p>
        </w:tc>
        <w:tc>
          <w:tcPr>
            <w:tcW w:w="1701" w:type="dxa"/>
            <w:vAlign w:val="center"/>
          </w:tcPr>
          <w:p w14:paraId="0674AB9D" w14:textId="77777777" w:rsidR="00AA2007" w:rsidRPr="006A52B9" w:rsidRDefault="00AA2007" w:rsidP="00AF4D26">
            <w:pPr>
              <w:pStyle w:val="En-tte"/>
              <w:tabs>
                <w:tab w:val="clear" w:pos="4536"/>
                <w:tab w:val="clear" w:pos="9072"/>
                <w:tab w:val="left" w:pos="864"/>
              </w:tabs>
              <w:rPr>
                <w:rFonts w:ascii="Arial Narrow" w:hAnsi="Arial Narrow" w:cs="Arial"/>
                <w:b/>
                <w:bCs/>
              </w:rPr>
            </w:pPr>
          </w:p>
        </w:tc>
        <w:tc>
          <w:tcPr>
            <w:tcW w:w="1701" w:type="dxa"/>
            <w:vAlign w:val="center"/>
          </w:tcPr>
          <w:p w14:paraId="44E85098" w14:textId="77777777" w:rsidR="00AA2007" w:rsidRPr="006A52B9" w:rsidRDefault="00AA2007" w:rsidP="00AF4D26">
            <w:pPr>
              <w:pStyle w:val="En-tte"/>
              <w:tabs>
                <w:tab w:val="clear" w:pos="4536"/>
                <w:tab w:val="clear" w:pos="9072"/>
                <w:tab w:val="left" w:pos="864"/>
              </w:tabs>
              <w:rPr>
                <w:rFonts w:ascii="Arial Narrow" w:hAnsi="Arial Narrow" w:cs="Arial"/>
                <w:b/>
                <w:bCs/>
              </w:rPr>
            </w:pPr>
          </w:p>
        </w:tc>
        <w:tc>
          <w:tcPr>
            <w:tcW w:w="1701" w:type="dxa"/>
            <w:vAlign w:val="center"/>
          </w:tcPr>
          <w:p w14:paraId="1F68B7A7" w14:textId="77777777" w:rsidR="00AA2007" w:rsidRPr="006A52B9" w:rsidRDefault="00AA2007" w:rsidP="00AF4D26">
            <w:pPr>
              <w:pStyle w:val="En-tte"/>
              <w:tabs>
                <w:tab w:val="clear" w:pos="4536"/>
                <w:tab w:val="clear" w:pos="9072"/>
                <w:tab w:val="left" w:pos="864"/>
              </w:tabs>
              <w:rPr>
                <w:rFonts w:ascii="Arial Narrow" w:hAnsi="Arial Narrow" w:cs="Arial"/>
                <w:b/>
                <w:bCs/>
              </w:rPr>
            </w:pPr>
          </w:p>
        </w:tc>
      </w:tr>
    </w:tbl>
    <w:p w14:paraId="17250B08" w14:textId="77777777" w:rsidR="00AA2007" w:rsidRPr="00054712" w:rsidRDefault="00AA2007" w:rsidP="00AA2007">
      <w:pPr>
        <w:pStyle w:val="En-tte"/>
        <w:tabs>
          <w:tab w:val="left" w:pos="864"/>
        </w:tabs>
        <w:rPr>
          <w:rFonts w:ascii="Arial" w:hAnsi="Arial" w:cs="Arial"/>
        </w:rPr>
      </w:pPr>
    </w:p>
    <w:p w14:paraId="61B6D5A3" w14:textId="77777777" w:rsidR="00AA2007" w:rsidRDefault="00AA2007">
      <w:pPr>
        <w:pStyle w:val="En-tte"/>
        <w:tabs>
          <w:tab w:val="clear" w:pos="4536"/>
          <w:tab w:val="clear" w:pos="9072"/>
          <w:tab w:val="left" w:pos="864"/>
        </w:tabs>
        <w:rPr>
          <w:rFonts w:ascii="Marianne" w:hAnsi="Marianne" w:cs="Arial"/>
        </w:rPr>
      </w:pPr>
    </w:p>
    <w:p w14:paraId="3E2EAA61" w14:textId="77777777" w:rsidR="00AA2007" w:rsidRDefault="00AA20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4"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1F4B0EC0" w14:textId="77777777" w:rsidR="00AA2007" w:rsidRDefault="00AA2007">
      <w:pPr>
        <w:pStyle w:val="En-tte"/>
        <w:tabs>
          <w:tab w:val="clear" w:pos="4536"/>
          <w:tab w:val="clear" w:pos="9072"/>
          <w:tab w:val="left" w:pos="864"/>
        </w:tabs>
        <w:rPr>
          <w:rFonts w:ascii="Marianne" w:hAnsi="Marianne" w:cs="Arial"/>
        </w:rPr>
      </w:pPr>
    </w:p>
    <w:p w14:paraId="1D81A87B" w14:textId="77777777" w:rsidR="00AA2007" w:rsidRDefault="00AA2007">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12292A2A" w14:textId="77777777" w:rsidR="00AA2007" w:rsidRDefault="00AA200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0433891" w14:textId="77777777" w:rsidR="00AA2007" w:rsidRDefault="00AA2007">
      <w:pPr>
        <w:pStyle w:val="En-tte"/>
        <w:tabs>
          <w:tab w:val="left" w:pos="864"/>
        </w:tabs>
        <w:rPr>
          <w:rFonts w:ascii="Marianne" w:hAnsi="Marianne" w:cs="Arial"/>
        </w:rPr>
      </w:pPr>
    </w:p>
    <w:p w14:paraId="3DDDEC11" w14:textId="77777777" w:rsidR="00AA2007" w:rsidRDefault="00AA2007">
      <w:pPr>
        <w:ind w:left="284"/>
        <w:rPr>
          <w:rFonts w:ascii="Marianne" w:hAnsi="Marianne" w:cs="Arial"/>
          <w:sz w:val="16"/>
        </w:rPr>
      </w:pPr>
      <w:r>
        <w:rPr>
          <w:rFonts w:ascii="Marianne" w:hAnsi="Marianne" w:cs="Arial"/>
          <w:sz w:val="16"/>
        </w:rPr>
        <w:t>- Adresse internet :</w:t>
      </w:r>
    </w:p>
    <w:p w14:paraId="05B61668" w14:textId="77777777" w:rsidR="00AA2007" w:rsidRDefault="00AA2007">
      <w:pPr>
        <w:pStyle w:val="En-tte"/>
        <w:tabs>
          <w:tab w:val="left" w:pos="864"/>
        </w:tabs>
        <w:rPr>
          <w:rFonts w:ascii="Marianne" w:hAnsi="Marianne" w:cs="Arial"/>
        </w:rPr>
      </w:pPr>
    </w:p>
    <w:p w14:paraId="3586392C" w14:textId="77777777" w:rsidR="00AA2007" w:rsidRDefault="00AA2007">
      <w:pPr>
        <w:pStyle w:val="En-tte"/>
        <w:tabs>
          <w:tab w:val="left" w:pos="864"/>
        </w:tabs>
        <w:rPr>
          <w:rFonts w:ascii="Marianne" w:hAnsi="Marianne" w:cs="Arial"/>
        </w:rPr>
      </w:pPr>
    </w:p>
    <w:p w14:paraId="794C18F5" w14:textId="77777777" w:rsidR="00AA2007" w:rsidRDefault="00AA2007">
      <w:pPr>
        <w:ind w:left="284"/>
        <w:rPr>
          <w:rFonts w:ascii="Marianne" w:hAnsi="Marianne" w:cs="Arial"/>
          <w:sz w:val="16"/>
        </w:rPr>
      </w:pPr>
      <w:r>
        <w:rPr>
          <w:rFonts w:ascii="Marianne" w:hAnsi="Marianne" w:cs="Arial"/>
          <w:sz w:val="16"/>
        </w:rPr>
        <w:t>- Renseignements nécessaires pour y accéder :</w:t>
      </w:r>
    </w:p>
    <w:p w14:paraId="7766763F" w14:textId="77777777" w:rsidR="00AA2007" w:rsidRDefault="00AA2007">
      <w:pPr>
        <w:ind w:left="284"/>
        <w:rPr>
          <w:rFonts w:ascii="Marianne" w:hAnsi="Marianne" w:cs="Arial"/>
          <w:sz w:val="16"/>
        </w:rPr>
      </w:pPr>
    </w:p>
    <w:p w14:paraId="30D349D8" w14:textId="77777777" w:rsidR="00AA2007" w:rsidRDefault="00AA2007">
      <w:pPr>
        <w:ind w:left="284"/>
      </w:pPr>
    </w:p>
    <w:p w14:paraId="34C4C028" w14:textId="77777777" w:rsidR="00AA2007" w:rsidRDefault="00AA2007">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FB0251" w14:paraId="2B753ABF" w14:textId="77777777">
        <w:trPr>
          <w:trHeight w:val="712"/>
        </w:trPr>
        <w:tc>
          <w:tcPr>
            <w:tcW w:w="9710" w:type="dxa"/>
            <w:shd w:val="clear" w:color="auto" w:fill="465F9D"/>
          </w:tcPr>
          <w:p w14:paraId="7B0C8C74" w14:textId="77777777" w:rsidR="00AA2007" w:rsidRDefault="00AA2007">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4B5B8DEC" w14:textId="77777777" w:rsidR="00AA2007" w:rsidRDefault="00AA2007">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5"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6"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12607D17" w14:textId="77777777" w:rsidR="00AA2007" w:rsidRDefault="00AA2007">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w:t>
      </w:r>
      <w:r>
        <w:rPr>
          <w:rFonts w:ascii="Marianne" w:hAnsi="Marianne" w:cs="Arial"/>
          <w:i/>
          <w:sz w:val="18"/>
          <w:szCs w:val="18"/>
        </w:rPr>
        <w:lastRenderedPageBreak/>
        <w:t xml:space="preserve">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1AAB937B" w14:textId="77777777" w:rsidR="00AA2007" w:rsidRDefault="00AA2007">
      <w:pPr>
        <w:tabs>
          <w:tab w:val="left" w:pos="576"/>
        </w:tabs>
        <w:rPr>
          <w:rFonts w:ascii="Marianne" w:hAnsi="Marianne" w:cs="Arial"/>
          <w:iCs/>
        </w:rPr>
      </w:pPr>
    </w:p>
    <w:p w14:paraId="43458B08" w14:textId="77777777" w:rsidR="00AA2007" w:rsidRDefault="00AA2007">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5DF39855" w14:textId="77777777" w:rsidR="00AA2007" w:rsidRDefault="00AA2007">
      <w:pPr>
        <w:jc w:val="both"/>
        <w:rPr>
          <w:rFonts w:ascii="Marianne" w:hAnsi="Marianne" w:cs="Arial"/>
          <w:i/>
          <w:iCs/>
          <w:sz w:val="18"/>
          <w:szCs w:val="18"/>
        </w:rPr>
      </w:pPr>
      <w:r>
        <w:rPr>
          <w:rFonts w:ascii="Marianne" w:hAnsi="Marianne" w:cs="Arial"/>
          <w:i/>
          <w:iCs/>
          <w:sz w:val="18"/>
          <w:szCs w:val="18"/>
        </w:rPr>
        <w:t>(Adapter le tableau autant que nécessaire)</w:t>
      </w:r>
    </w:p>
    <w:p w14:paraId="6527DA54" w14:textId="77777777" w:rsidR="00AA2007" w:rsidRDefault="00AA2007">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FB0251" w14:paraId="6FD41027" w14:textId="77777777">
        <w:trPr>
          <w:trHeight w:val="1200"/>
        </w:trPr>
        <w:tc>
          <w:tcPr>
            <w:tcW w:w="832" w:type="dxa"/>
            <w:tcBorders>
              <w:top w:val="single" w:sz="4" w:space="0" w:color="000000"/>
              <w:left w:val="single" w:sz="4" w:space="0" w:color="000000"/>
              <w:bottom w:val="single" w:sz="4" w:space="0" w:color="000000"/>
            </w:tcBorders>
            <w:vAlign w:val="center"/>
          </w:tcPr>
          <w:p w14:paraId="44EFC678" w14:textId="77777777" w:rsidR="00AA2007" w:rsidRDefault="00AA2007">
            <w:pPr>
              <w:jc w:val="center"/>
              <w:rPr>
                <w:rFonts w:ascii="Marianne" w:hAnsi="Marianne" w:cs="Arial"/>
                <w:b/>
              </w:rPr>
            </w:pPr>
            <w:r>
              <w:rPr>
                <w:rFonts w:ascii="Marianne" w:hAnsi="Marianne" w:cs="Arial"/>
                <w:b/>
              </w:rPr>
              <w:t>N°</w:t>
            </w:r>
          </w:p>
          <w:p w14:paraId="3D9DD065" w14:textId="77777777" w:rsidR="00AA2007" w:rsidRDefault="00AA2007">
            <w:pPr>
              <w:jc w:val="center"/>
              <w:rPr>
                <w:rFonts w:ascii="Marianne" w:hAnsi="Marianne" w:cs="Arial"/>
                <w:b/>
              </w:rPr>
            </w:pPr>
            <w:proofErr w:type="gramStart"/>
            <w:r>
              <w:rPr>
                <w:rFonts w:ascii="Marianne" w:hAnsi="Marianne" w:cs="Arial"/>
                <w:b/>
              </w:rPr>
              <w:t>du</w:t>
            </w:r>
            <w:proofErr w:type="gramEnd"/>
          </w:p>
          <w:p w14:paraId="6A50949F" w14:textId="77777777" w:rsidR="00AA2007" w:rsidRDefault="00AA2007">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3062811D" w14:textId="77777777" w:rsidR="00AA2007" w:rsidRDefault="00AA2007">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FF7D9" w14:textId="77777777" w:rsidR="00AA2007" w:rsidRDefault="00AA2007">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FB0251" w14:paraId="12CD0A27" w14:textId="77777777">
        <w:trPr>
          <w:trHeight w:val="1021"/>
        </w:trPr>
        <w:tc>
          <w:tcPr>
            <w:tcW w:w="832" w:type="dxa"/>
            <w:tcBorders>
              <w:top w:val="single" w:sz="4" w:space="0" w:color="000000"/>
              <w:left w:val="single" w:sz="4" w:space="0" w:color="000000"/>
            </w:tcBorders>
            <w:shd w:val="clear" w:color="auto" w:fill="B4C6E7"/>
          </w:tcPr>
          <w:p w14:paraId="357C9D95" w14:textId="77777777" w:rsidR="00AA2007" w:rsidRDefault="00AA2007">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08B628E3" w14:textId="77777777" w:rsidR="00AA2007" w:rsidRDefault="00AA2007">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4F4B3214" w14:textId="77777777" w:rsidR="00AA2007" w:rsidRDefault="00AA2007">
            <w:pPr>
              <w:snapToGrid w:val="0"/>
              <w:jc w:val="both"/>
              <w:rPr>
                <w:rFonts w:ascii="Marianne" w:hAnsi="Marianne" w:cs="Arial"/>
              </w:rPr>
            </w:pPr>
          </w:p>
        </w:tc>
      </w:tr>
      <w:tr w:rsidR="00FB0251" w14:paraId="5DE2C96D" w14:textId="77777777">
        <w:trPr>
          <w:trHeight w:val="1021"/>
        </w:trPr>
        <w:tc>
          <w:tcPr>
            <w:tcW w:w="832" w:type="dxa"/>
            <w:tcBorders>
              <w:left w:val="single" w:sz="4" w:space="0" w:color="000000"/>
            </w:tcBorders>
          </w:tcPr>
          <w:p w14:paraId="5F0B2852" w14:textId="77777777" w:rsidR="00AA2007" w:rsidRDefault="00AA2007">
            <w:pPr>
              <w:snapToGrid w:val="0"/>
              <w:jc w:val="both"/>
              <w:rPr>
                <w:rFonts w:ascii="Marianne" w:hAnsi="Marianne" w:cs="Arial"/>
              </w:rPr>
            </w:pPr>
          </w:p>
        </w:tc>
        <w:tc>
          <w:tcPr>
            <w:tcW w:w="4394" w:type="dxa"/>
            <w:tcBorders>
              <w:left w:val="single" w:sz="4" w:space="0" w:color="000000"/>
            </w:tcBorders>
            <w:shd w:val="clear" w:color="auto" w:fill="auto"/>
          </w:tcPr>
          <w:p w14:paraId="4A16CDCC" w14:textId="77777777" w:rsidR="00AA2007" w:rsidRDefault="00AA200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7E1D62F" w14:textId="77777777" w:rsidR="00AA2007" w:rsidRDefault="00AA2007">
            <w:pPr>
              <w:snapToGrid w:val="0"/>
              <w:jc w:val="both"/>
              <w:rPr>
                <w:rFonts w:ascii="Marianne" w:hAnsi="Marianne" w:cs="Arial"/>
              </w:rPr>
            </w:pPr>
          </w:p>
        </w:tc>
      </w:tr>
      <w:tr w:rsidR="00FB0251" w14:paraId="0717E168" w14:textId="77777777">
        <w:trPr>
          <w:trHeight w:val="1021"/>
        </w:trPr>
        <w:tc>
          <w:tcPr>
            <w:tcW w:w="832" w:type="dxa"/>
            <w:tcBorders>
              <w:left w:val="single" w:sz="4" w:space="0" w:color="000000"/>
            </w:tcBorders>
            <w:shd w:val="clear" w:color="auto" w:fill="B4C6E7"/>
          </w:tcPr>
          <w:p w14:paraId="60563A34" w14:textId="77777777" w:rsidR="00AA2007" w:rsidRDefault="00AA2007">
            <w:pPr>
              <w:snapToGrid w:val="0"/>
              <w:jc w:val="both"/>
              <w:rPr>
                <w:rFonts w:ascii="Marianne" w:hAnsi="Marianne" w:cs="Arial"/>
              </w:rPr>
            </w:pPr>
          </w:p>
        </w:tc>
        <w:tc>
          <w:tcPr>
            <w:tcW w:w="4394" w:type="dxa"/>
            <w:tcBorders>
              <w:left w:val="single" w:sz="4" w:space="0" w:color="000000"/>
            </w:tcBorders>
            <w:shd w:val="clear" w:color="auto" w:fill="B4C6E7"/>
          </w:tcPr>
          <w:p w14:paraId="6703D466" w14:textId="77777777" w:rsidR="00AA2007" w:rsidRDefault="00AA2007">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18F84265" w14:textId="77777777" w:rsidR="00AA2007" w:rsidRDefault="00AA2007">
            <w:pPr>
              <w:snapToGrid w:val="0"/>
              <w:jc w:val="both"/>
              <w:rPr>
                <w:rFonts w:ascii="Marianne" w:hAnsi="Marianne" w:cs="Arial"/>
              </w:rPr>
            </w:pPr>
          </w:p>
        </w:tc>
      </w:tr>
      <w:tr w:rsidR="00FB0251" w14:paraId="16E80DAD" w14:textId="77777777">
        <w:trPr>
          <w:trHeight w:val="1021"/>
        </w:trPr>
        <w:tc>
          <w:tcPr>
            <w:tcW w:w="832" w:type="dxa"/>
            <w:tcBorders>
              <w:left w:val="single" w:sz="4" w:space="0" w:color="000000"/>
            </w:tcBorders>
          </w:tcPr>
          <w:p w14:paraId="3A2EF58C" w14:textId="77777777" w:rsidR="00AA2007" w:rsidRDefault="00AA2007">
            <w:pPr>
              <w:snapToGrid w:val="0"/>
              <w:jc w:val="both"/>
              <w:rPr>
                <w:rFonts w:ascii="Marianne" w:hAnsi="Marianne" w:cs="Arial"/>
              </w:rPr>
            </w:pPr>
          </w:p>
        </w:tc>
        <w:tc>
          <w:tcPr>
            <w:tcW w:w="4394" w:type="dxa"/>
            <w:tcBorders>
              <w:left w:val="single" w:sz="4" w:space="0" w:color="000000"/>
            </w:tcBorders>
            <w:shd w:val="clear" w:color="auto" w:fill="auto"/>
          </w:tcPr>
          <w:p w14:paraId="368EE07D" w14:textId="77777777" w:rsidR="00AA2007" w:rsidRDefault="00AA200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2246F314" w14:textId="77777777" w:rsidR="00AA2007" w:rsidRDefault="00AA2007">
            <w:pPr>
              <w:snapToGrid w:val="0"/>
              <w:jc w:val="both"/>
              <w:rPr>
                <w:rFonts w:ascii="Marianne" w:hAnsi="Marianne" w:cs="Arial"/>
              </w:rPr>
            </w:pPr>
          </w:p>
        </w:tc>
      </w:tr>
      <w:tr w:rsidR="00FB0251" w14:paraId="73126CF7" w14:textId="77777777">
        <w:trPr>
          <w:trHeight w:val="1021"/>
        </w:trPr>
        <w:tc>
          <w:tcPr>
            <w:tcW w:w="832" w:type="dxa"/>
            <w:tcBorders>
              <w:left w:val="single" w:sz="4" w:space="0" w:color="000000"/>
            </w:tcBorders>
            <w:shd w:val="clear" w:color="auto" w:fill="B4C6E7"/>
          </w:tcPr>
          <w:p w14:paraId="5F615D4B" w14:textId="77777777" w:rsidR="00AA2007" w:rsidRDefault="00AA2007">
            <w:pPr>
              <w:snapToGrid w:val="0"/>
              <w:jc w:val="both"/>
              <w:rPr>
                <w:rFonts w:ascii="Marianne" w:hAnsi="Marianne" w:cs="Arial"/>
              </w:rPr>
            </w:pPr>
          </w:p>
        </w:tc>
        <w:tc>
          <w:tcPr>
            <w:tcW w:w="4394" w:type="dxa"/>
            <w:tcBorders>
              <w:left w:val="single" w:sz="4" w:space="0" w:color="000000"/>
            </w:tcBorders>
            <w:shd w:val="clear" w:color="auto" w:fill="B4C6E7"/>
          </w:tcPr>
          <w:p w14:paraId="3544EFF9" w14:textId="77777777" w:rsidR="00AA2007" w:rsidRDefault="00AA2007">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30B6E240" w14:textId="77777777" w:rsidR="00AA2007" w:rsidRDefault="00AA2007">
            <w:pPr>
              <w:snapToGrid w:val="0"/>
              <w:jc w:val="both"/>
              <w:rPr>
                <w:rFonts w:ascii="Marianne" w:hAnsi="Marianne" w:cs="Arial"/>
              </w:rPr>
            </w:pPr>
          </w:p>
        </w:tc>
      </w:tr>
      <w:tr w:rsidR="00FB0251" w14:paraId="363BEB4A" w14:textId="77777777">
        <w:trPr>
          <w:trHeight w:val="1021"/>
        </w:trPr>
        <w:tc>
          <w:tcPr>
            <w:tcW w:w="832" w:type="dxa"/>
            <w:tcBorders>
              <w:left w:val="single" w:sz="4" w:space="0" w:color="000000"/>
            </w:tcBorders>
          </w:tcPr>
          <w:p w14:paraId="24EB3705" w14:textId="77777777" w:rsidR="00AA2007" w:rsidRDefault="00AA2007">
            <w:pPr>
              <w:snapToGrid w:val="0"/>
              <w:jc w:val="both"/>
              <w:rPr>
                <w:rFonts w:ascii="Marianne" w:hAnsi="Marianne" w:cs="Arial"/>
              </w:rPr>
            </w:pPr>
          </w:p>
        </w:tc>
        <w:tc>
          <w:tcPr>
            <w:tcW w:w="4394" w:type="dxa"/>
            <w:tcBorders>
              <w:left w:val="single" w:sz="4" w:space="0" w:color="000000"/>
            </w:tcBorders>
            <w:shd w:val="clear" w:color="auto" w:fill="auto"/>
          </w:tcPr>
          <w:p w14:paraId="6EAA74E2" w14:textId="77777777" w:rsidR="00AA2007" w:rsidRDefault="00AA200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1C52F98A" w14:textId="77777777" w:rsidR="00AA2007" w:rsidRDefault="00AA2007">
            <w:pPr>
              <w:snapToGrid w:val="0"/>
              <w:jc w:val="both"/>
              <w:rPr>
                <w:rFonts w:ascii="Marianne" w:hAnsi="Marianne" w:cs="Arial"/>
              </w:rPr>
            </w:pPr>
          </w:p>
        </w:tc>
      </w:tr>
      <w:tr w:rsidR="00FB0251" w14:paraId="616F79E6" w14:textId="77777777">
        <w:trPr>
          <w:trHeight w:val="1021"/>
        </w:trPr>
        <w:tc>
          <w:tcPr>
            <w:tcW w:w="832" w:type="dxa"/>
            <w:tcBorders>
              <w:left w:val="single" w:sz="4" w:space="0" w:color="000000"/>
            </w:tcBorders>
            <w:shd w:val="clear" w:color="auto" w:fill="B4C6E7"/>
          </w:tcPr>
          <w:p w14:paraId="33BE4CA7" w14:textId="77777777" w:rsidR="00AA2007" w:rsidRDefault="00AA2007">
            <w:pPr>
              <w:snapToGrid w:val="0"/>
              <w:jc w:val="both"/>
              <w:rPr>
                <w:rFonts w:ascii="Marianne" w:hAnsi="Marianne" w:cs="Arial"/>
              </w:rPr>
            </w:pPr>
          </w:p>
        </w:tc>
        <w:tc>
          <w:tcPr>
            <w:tcW w:w="4394" w:type="dxa"/>
            <w:tcBorders>
              <w:left w:val="single" w:sz="4" w:space="0" w:color="000000"/>
            </w:tcBorders>
            <w:shd w:val="clear" w:color="auto" w:fill="B4C6E7"/>
          </w:tcPr>
          <w:p w14:paraId="268F632F" w14:textId="77777777" w:rsidR="00AA2007" w:rsidRDefault="00AA2007">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65DCC49C" w14:textId="77777777" w:rsidR="00AA2007" w:rsidRDefault="00AA2007">
            <w:pPr>
              <w:snapToGrid w:val="0"/>
              <w:jc w:val="both"/>
              <w:rPr>
                <w:rFonts w:ascii="Marianne" w:hAnsi="Marianne" w:cs="Arial"/>
              </w:rPr>
            </w:pPr>
          </w:p>
        </w:tc>
      </w:tr>
      <w:tr w:rsidR="00FB0251" w14:paraId="4B241CBC" w14:textId="77777777">
        <w:trPr>
          <w:trHeight w:val="1021"/>
        </w:trPr>
        <w:tc>
          <w:tcPr>
            <w:tcW w:w="832" w:type="dxa"/>
            <w:tcBorders>
              <w:left w:val="single" w:sz="4" w:space="0" w:color="000000"/>
            </w:tcBorders>
          </w:tcPr>
          <w:p w14:paraId="0CA4559C" w14:textId="77777777" w:rsidR="00AA2007" w:rsidRDefault="00AA2007">
            <w:pPr>
              <w:snapToGrid w:val="0"/>
              <w:jc w:val="both"/>
              <w:rPr>
                <w:rFonts w:ascii="Marianne" w:hAnsi="Marianne" w:cs="Arial"/>
              </w:rPr>
            </w:pPr>
          </w:p>
        </w:tc>
        <w:tc>
          <w:tcPr>
            <w:tcW w:w="4394" w:type="dxa"/>
            <w:tcBorders>
              <w:left w:val="single" w:sz="4" w:space="0" w:color="000000"/>
            </w:tcBorders>
            <w:shd w:val="clear" w:color="auto" w:fill="auto"/>
          </w:tcPr>
          <w:p w14:paraId="1774E81D" w14:textId="77777777" w:rsidR="00AA2007" w:rsidRDefault="00AA200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AF95AFA" w14:textId="77777777" w:rsidR="00AA2007" w:rsidRDefault="00AA2007">
            <w:pPr>
              <w:snapToGrid w:val="0"/>
              <w:jc w:val="both"/>
              <w:rPr>
                <w:rFonts w:ascii="Marianne" w:hAnsi="Marianne" w:cs="Arial"/>
              </w:rPr>
            </w:pPr>
          </w:p>
        </w:tc>
      </w:tr>
      <w:tr w:rsidR="00FB0251" w14:paraId="7D5D8E48" w14:textId="77777777">
        <w:trPr>
          <w:trHeight w:val="1021"/>
        </w:trPr>
        <w:tc>
          <w:tcPr>
            <w:tcW w:w="832" w:type="dxa"/>
            <w:tcBorders>
              <w:left w:val="single" w:sz="4" w:space="0" w:color="000000"/>
              <w:bottom w:val="single" w:sz="4" w:space="0" w:color="000000"/>
            </w:tcBorders>
            <w:shd w:val="clear" w:color="auto" w:fill="B4C6E7"/>
          </w:tcPr>
          <w:p w14:paraId="436F3223" w14:textId="77777777" w:rsidR="00AA2007" w:rsidRDefault="00AA2007">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1BE33A64" w14:textId="77777777" w:rsidR="00AA2007" w:rsidRDefault="00AA2007">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7743C15A" w14:textId="77777777" w:rsidR="00AA2007" w:rsidRDefault="00AA2007">
            <w:pPr>
              <w:snapToGrid w:val="0"/>
              <w:jc w:val="both"/>
              <w:rPr>
                <w:rFonts w:ascii="Marianne" w:hAnsi="Marianne" w:cs="Arial"/>
              </w:rPr>
            </w:pPr>
          </w:p>
        </w:tc>
      </w:tr>
    </w:tbl>
    <w:p w14:paraId="09285247" w14:textId="77777777" w:rsidR="00AA2007" w:rsidRDefault="00AA2007">
      <w:pPr>
        <w:pStyle w:val="En-tte"/>
        <w:tabs>
          <w:tab w:val="clear" w:pos="4536"/>
          <w:tab w:val="clear" w:pos="9072"/>
          <w:tab w:val="left" w:pos="864"/>
        </w:tabs>
        <w:rPr>
          <w:rFonts w:ascii="Marianne" w:hAnsi="Marianne" w:cs="Arial"/>
          <w:sz w:val="18"/>
          <w:szCs w:val="18"/>
        </w:rPr>
      </w:pPr>
    </w:p>
    <w:p w14:paraId="6AE9137B" w14:textId="77777777" w:rsidR="00AA2007" w:rsidRDefault="00AA2007">
      <w:pPr>
        <w:pStyle w:val="En-tte"/>
        <w:tabs>
          <w:tab w:val="clear" w:pos="4536"/>
          <w:tab w:val="clear" w:pos="9072"/>
          <w:tab w:val="left" w:pos="864"/>
        </w:tabs>
        <w:rPr>
          <w:rFonts w:ascii="Marianne" w:hAnsi="Marianne" w:cs="Arial"/>
          <w:sz w:val="18"/>
          <w:szCs w:val="18"/>
        </w:rPr>
      </w:pPr>
    </w:p>
    <w:p w14:paraId="0A9D3D8A" w14:textId="77777777" w:rsidR="00AA2007" w:rsidRDefault="00AA2007">
      <w:pPr>
        <w:pStyle w:val="En-tte"/>
        <w:tabs>
          <w:tab w:val="clear" w:pos="4536"/>
          <w:tab w:val="clear" w:pos="9072"/>
          <w:tab w:val="left" w:pos="864"/>
        </w:tabs>
        <w:rPr>
          <w:rFonts w:ascii="Marianne" w:hAnsi="Marianne" w:cs="Arial"/>
        </w:rPr>
      </w:pPr>
    </w:p>
    <w:p w14:paraId="699E6896" w14:textId="77777777" w:rsidR="00AA2007" w:rsidRDefault="00AA2007">
      <w:pPr>
        <w:pStyle w:val="En-tte"/>
        <w:tabs>
          <w:tab w:val="clear" w:pos="4536"/>
          <w:tab w:val="clear" w:pos="9072"/>
          <w:tab w:val="left" w:pos="864"/>
        </w:tabs>
        <w:rPr>
          <w:rFonts w:ascii="Marianne" w:hAnsi="Marianne" w:cs="Arial"/>
        </w:rPr>
      </w:pPr>
    </w:p>
    <w:p w14:paraId="2EF32A84" w14:textId="77777777" w:rsidR="00AA2007" w:rsidRDefault="00AA2007">
      <w:pPr>
        <w:pStyle w:val="En-tte"/>
        <w:tabs>
          <w:tab w:val="clear" w:pos="4536"/>
          <w:tab w:val="clear" w:pos="9072"/>
          <w:tab w:val="left" w:pos="864"/>
        </w:tabs>
        <w:rPr>
          <w:rFonts w:ascii="Marianne" w:hAnsi="Marianne" w:cs="Arial"/>
        </w:rPr>
      </w:pPr>
    </w:p>
    <w:p w14:paraId="04F6CA26" w14:textId="77777777" w:rsidR="00AA2007" w:rsidRDefault="00AA2007">
      <w:pPr>
        <w:pStyle w:val="En-tte"/>
        <w:tabs>
          <w:tab w:val="clear" w:pos="4536"/>
          <w:tab w:val="clear" w:pos="9072"/>
          <w:tab w:val="left" w:pos="864"/>
        </w:tabs>
        <w:rPr>
          <w:rFonts w:ascii="Marianne" w:hAnsi="Marianne" w:cs="Arial"/>
        </w:rPr>
      </w:pPr>
    </w:p>
    <w:p w14:paraId="7ADEA47F" w14:textId="77777777" w:rsidR="00AA2007" w:rsidRDefault="00AA2007">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B0251" w14:paraId="57C3E461" w14:textId="77777777">
        <w:trPr>
          <w:trHeight w:val="407"/>
        </w:trPr>
        <w:tc>
          <w:tcPr>
            <w:tcW w:w="9852" w:type="dxa"/>
            <w:shd w:val="clear" w:color="auto" w:fill="465F9D"/>
          </w:tcPr>
          <w:p w14:paraId="4D4E8151" w14:textId="77777777" w:rsidR="00AA2007" w:rsidRDefault="00AA2007">
            <w:pPr>
              <w:pStyle w:val="En-tte"/>
              <w:rPr>
                <w:rFonts w:ascii="Marianne" w:hAnsi="Marianne" w:cs="Arial"/>
                <w:color w:val="FFFFFF"/>
                <w:spacing w:val="-10"/>
              </w:rPr>
            </w:pPr>
            <w:r>
              <w:rPr>
                <w:rFonts w:ascii="Marianne" w:hAnsi="Marianne" w:cs="Arial"/>
                <w:color w:val="FFFFFF"/>
              </w:rPr>
              <w:lastRenderedPageBreak/>
              <w:br w:type="page"/>
            </w:r>
            <w:r>
              <w:rPr>
                <w:rFonts w:ascii="Marianne" w:hAnsi="Marianne" w:cs="Arial"/>
                <w:b/>
                <w:bCs/>
                <w:color w:val="FFFFFF"/>
                <w:sz w:val="22"/>
                <w:szCs w:val="22"/>
              </w:rPr>
              <w:t>I - Renseignements spécifiques aux marchés publics de défense ou de sécurité</w:t>
            </w:r>
          </w:p>
        </w:tc>
      </w:tr>
    </w:tbl>
    <w:p w14:paraId="111D42EB" w14:textId="77777777" w:rsidR="00AA2007" w:rsidRDefault="00AA2007">
      <w:pPr>
        <w:tabs>
          <w:tab w:val="left" w:pos="426"/>
        </w:tabs>
        <w:jc w:val="both"/>
        <w:rPr>
          <w:rFonts w:ascii="Marianne" w:hAnsi="Marianne" w:cs="Arial"/>
          <w:spacing w:val="-10"/>
        </w:rPr>
      </w:pPr>
    </w:p>
    <w:p w14:paraId="2A9CF781" w14:textId="77777777" w:rsidR="00AA2007" w:rsidRDefault="00AA2007">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62CFEA4D" w14:textId="77777777" w:rsidR="00AA2007" w:rsidRDefault="00AA2007">
      <w:pPr>
        <w:tabs>
          <w:tab w:val="left" w:pos="426"/>
        </w:tabs>
        <w:jc w:val="both"/>
        <w:rPr>
          <w:rFonts w:ascii="Marianne" w:hAnsi="Marianne" w:cs="Arial"/>
          <w:spacing w:val="-10"/>
        </w:rPr>
      </w:pPr>
    </w:p>
    <w:p w14:paraId="5D5C6F07" w14:textId="77777777" w:rsidR="00AA2007" w:rsidRDefault="00AA2007">
      <w:pPr>
        <w:tabs>
          <w:tab w:val="left" w:pos="426"/>
        </w:tabs>
        <w:jc w:val="both"/>
        <w:rPr>
          <w:rFonts w:ascii="Marianne" w:hAnsi="Marianne" w:cs="Arial"/>
          <w:spacing w:val="-10"/>
        </w:rPr>
      </w:pPr>
    </w:p>
    <w:p w14:paraId="3E1C3E54" w14:textId="77777777" w:rsidR="00AA2007" w:rsidRDefault="00AA2007">
      <w:pPr>
        <w:tabs>
          <w:tab w:val="left" w:pos="426"/>
        </w:tabs>
        <w:jc w:val="both"/>
        <w:rPr>
          <w:rFonts w:ascii="Marianne" w:hAnsi="Marianne" w:cs="Arial"/>
          <w:spacing w:val="-10"/>
        </w:rPr>
      </w:pPr>
    </w:p>
    <w:p w14:paraId="5C8FEDBD" w14:textId="77777777" w:rsidR="00AA2007" w:rsidRDefault="00AA2007">
      <w:pPr>
        <w:tabs>
          <w:tab w:val="left" w:pos="426"/>
        </w:tabs>
        <w:jc w:val="both"/>
        <w:rPr>
          <w:rFonts w:ascii="Marianne" w:hAnsi="Marianne" w:cs="Arial"/>
          <w:spacing w:val="-10"/>
        </w:rPr>
      </w:pPr>
    </w:p>
    <w:p w14:paraId="18A0419B" w14:textId="77777777" w:rsidR="00AA2007" w:rsidRDefault="00AA2007">
      <w:pPr>
        <w:tabs>
          <w:tab w:val="left" w:pos="426"/>
        </w:tabs>
        <w:jc w:val="both"/>
        <w:rPr>
          <w:rFonts w:ascii="Marianne" w:hAnsi="Marianne" w:cs="Arial"/>
          <w:spacing w:val="-10"/>
        </w:rPr>
      </w:pPr>
    </w:p>
    <w:p w14:paraId="570197E5" w14:textId="77777777" w:rsidR="00AA2007" w:rsidRDefault="00AA2007">
      <w:pPr>
        <w:tabs>
          <w:tab w:val="left" w:pos="426"/>
        </w:tabs>
        <w:jc w:val="both"/>
        <w:rPr>
          <w:rFonts w:ascii="Marianne" w:hAnsi="Marianne" w:cs="Arial"/>
          <w:spacing w:val="-10"/>
        </w:rPr>
      </w:pPr>
    </w:p>
    <w:p w14:paraId="732D1C0E" w14:textId="77777777" w:rsidR="00AA2007" w:rsidRDefault="00AA2007">
      <w:pPr>
        <w:tabs>
          <w:tab w:val="left" w:pos="426"/>
        </w:tabs>
        <w:jc w:val="both"/>
        <w:rPr>
          <w:rFonts w:ascii="Marianne" w:hAnsi="Marianne" w:cs="Arial"/>
          <w:spacing w:val="-10"/>
        </w:rPr>
      </w:pPr>
    </w:p>
    <w:p w14:paraId="249A4C8F" w14:textId="77777777" w:rsidR="00AA2007" w:rsidRDefault="00AA2007">
      <w:pPr>
        <w:tabs>
          <w:tab w:val="left" w:pos="426"/>
        </w:tabs>
        <w:jc w:val="both"/>
        <w:rPr>
          <w:rFonts w:ascii="Marianne" w:hAnsi="Marianne" w:cs="Arial"/>
          <w:spacing w:val="-10"/>
        </w:rPr>
      </w:pPr>
    </w:p>
    <w:p w14:paraId="4E77CD02" w14:textId="77777777" w:rsidR="00AA2007" w:rsidRDefault="00AA2007">
      <w:pPr>
        <w:tabs>
          <w:tab w:val="left" w:pos="426"/>
        </w:tabs>
        <w:jc w:val="both"/>
        <w:rPr>
          <w:rFonts w:ascii="Marianne" w:hAnsi="Marianne" w:cs="Arial"/>
          <w:spacing w:val="-10"/>
        </w:rPr>
      </w:pPr>
    </w:p>
    <w:p w14:paraId="6500B55E" w14:textId="77777777" w:rsidR="00AA2007" w:rsidRDefault="00AA2007">
      <w:pPr>
        <w:tabs>
          <w:tab w:val="left" w:pos="426"/>
        </w:tabs>
        <w:jc w:val="both"/>
        <w:rPr>
          <w:rFonts w:ascii="Marianne" w:hAnsi="Marianne" w:cs="Arial"/>
          <w:spacing w:val="-10"/>
        </w:rPr>
      </w:pPr>
    </w:p>
    <w:p w14:paraId="673AC9B6" w14:textId="77777777" w:rsidR="00AA2007" w:rsidRDefault="00AA2007">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555940E7" w14:textId="77777777" w:rsidR="00AA2007" w:rsidRDefault="00AA2007">
      <w:pPr>
        <w:tabs>
          <w:tab w:val="left" w:pos="426"/>
        </w:tabs>
        <w:jc w:val="both"/>
        <w:rPr>
          <w:rFonts w:ascii="Marianne" w:hAnsi="Marianne" w:cs="Arial"/>
          <w:spacing w:val="-10"/>
          <w:sz w:val="22"/>
          <w:szCs w:val="22"/>
        </w:rPr>
      </w:pPr>
    </w:p>
    <w:p w14:paraId="5C1BCC70" w14:textId="77777777" w:rsidR="00AA2007" w:rsidRDefault="00AA2007">
      <w:pPr>
        <w:tabs>
          <w:tab w:val="left" w:pos="426"/>
        </w:tabs>
        <w:jc w:val="both"/>
        <w:rPr>
          <w:rFonts w:ascii="Marianne" w:hAnsi="Marianne" w:cs="Arial"/>
          <w:spacing w:val="-10"/>
          <w:sz w:val="22"/>
          <w:szCs w:val="22"/>
        </w:rPr>
      </w:pPr>
    </w:p>
    <w:p w14:paraId="317EBB75" w14:textId="77777777" w:rsidR="00AA2007" w:rsidRDefault="00AA2007">
      <w:pPr>
        <w:tabs>
          <w:tab w:val="left" w:pos="426"/>
        </w:tabs>
        <w:jc w:val="both"/>
        <w:rPr>
          <w:rFonts w:ascii="Marianne" w:hAnsi="Marianne" w:cs="Arial"/>
          <w:spacing w:val="-10"/>
          <w:sz w:val="22"/>
          <w:szCs w:val="22"/>
        </w:rPr>
      </w:pPr>
    </w:p>
    <w:p w14:paraId="65EA3804" w14:textId="77777777" w:rsidR="00AA2007" w:rsidRDefault="00AA2007">
      <w:pPr>
        <w:tabs>
          <w:tab w:val="left" w:pos="426"/>
        </w:tabs>
        <w:jc w:val="both"/>
        <w:rPr>
          <w:rFonts w:ascii="Marianne" w:hAnsi="Marianne" w:cs="Arial"/>
          <w:spacing w:val="-10"/>
          <w:sz w:val="22"/>
          <w:szCs w:val="22"/>
        </w:rPr>
      </w:pPr>
    </w:p>
    <w:p w14:paraId="6573DA5A" w14:textId="77777777" w:rsidR="00AA2007" w:rsidRDefault="00AA2007">
      <w:pPr>
        <w:tabs>
          <w:tab w:val="left" w:pos="426"/>
        </w:tabs>
        <w:jc w:val="both"/>
        <w:rPr>
          <w:rFonts w:ascii="Marianne" w:hAnsi="Marianne" w:cs="Arial"/>
          <w:spacing w:val="-10"/>
          <w:sz w:val="22"/>
          <w:szCs w:val="22"/>
        </w:rPr>
      </w:pPr>
    </w:p>
    <w:p w14:paraId="288C93ED" w14:textId="77777777" w:rsidR="00AA2007" w:rsidRDefault="00AA2007">
      <w:pPr>
        <w:tabs>
          <w:tab w:val="left" w:pos="426"/>
        </w:tabs>
        <w:jc w:val="both"/>
        <w:rPr>
          <w:rFonts w:ascii="Marianne" w:hAnsi="Marianne" w:cs="Arial"/>
          <w:spacing w:val="-10"/>
          <w:sz w:val="22"/>
          <w:szCs w:val="22"/>
        </w:rPr>
      </w:pPr>
    </w:p>
    <w:p w14:paraId="3413ADC9" w14:textId="77777777" w:rsidR="00AA2007" w:rsidRDefault="00AA2007">
      <w:pPr>
        <w:tabs>
          <w:tab w:val="left" w:pos="426"/>
        </w:tabs>
        <w:jc w:val="both"/>
        <w:rPr>
          <w:rFonts w:ascii="Marianne" w:hAnsi="Marianne" w:cs="Arial"/>
          <w:spacing w:val="-10"/>
          <w:sz w:val="22"/>
          <w:szCs w:val="22"/>
        </w:rPr>
      </w:pPr>
    </w:p>
    <w:p w14:paraId="71FEC4D1" w14:textId="77777777" w:rsidR="00AA2007" w:rsidRDefault="00AA2007">
      <w:pPr>
        <w:tabs>
          <w:tab w:val="left" w:pos="426"/>
        </w:tabs>
        <w:jc w:val="both"/>
        <w:rPr>
          <w:rFonts w:ascii="Marianne" w:hAnsi="Marianne" w:cs="Arial"/>
          <w:spacing w:val="-10"/>
          <w:sz w:val="22"/>
          <w:szCs w:val="22"/>
        </w:rPr>
      </w:pPr>
    </w:p>
    <w:p w14:paraId="55D18D18" w14:textId="77777777" w:rsidR="00AA2007" w:rsidRDefault="00AA2007">
      <w:pPr>
        <w:tabs>
          <w:tab w:val="left" w:pos="426"/>
        </w:tabs>
        <w:jc w:val="both"/>
        <w:rPr>
          <w:rFonts w:ascii="Marianne" w:hAnsi="Marianne" w:cs="Arial"/>
          <w:spacing w:val="-10"/>
          <w:sz w:val="22"/>
          <w:szCs w:val="22"/>
        </w:rPr>
      </w:pPr>
    </w:p>
    <w:p w14:paraId="631EC5A2" w14:textId="77777777" w:rsidR="00AA2007" w:rsidRDefault="00AA2007">
      <w:pPr>
        <w:tabs>
          <w:tab w:val="left" w:pos="426"/>
        </w:tabs>
        <w:jc w:val="both"/>
        <w:rPr>
          <w:rFonts w:ascii="Marianne" w:hAnsi="Marianne" w:cs="Arial"/>
          <w:spacing w:val="-10"/>
          <w:sz w:val="22"/>
          <w:szCs w:val="22"/>
        </w:rPr>
      </w:pPr>
    </w:p>
    <w:p w14:paraId="2E90B19E" w14:textId="77777777" w:rsidR="00AA2007" w:rsidRDefault="00AA2007">
      <w:pPr>
        <w:tabs>
          <w:tab w:val="left" w:pos="426"/>
        </w:tabs>
        <w:jc w:val="both"/>
        <w:rPr>
          <w:rFonts w:ascii="Marianne" w:hAnsi="Marianne" w:cs="Arial"/>
          <w:spacing w:val="-10"/>
          <w:sz w:val="22"/>
          <w:szCs w:val="22"/>
        </w:rPr>
      </w:pPr>
    </w:p>
    <w:p w14:paraId="7FFAC519" w14:textId="77777777" w:rsidR="00AA2007" w:rsidRDefault="00AA2007">
      <w:pPr>
        <w:tabs>
          <w:tab w:val="left" w:pos="426"/>
        </w:tabs>
        <w:jc w:val="both"/>
        <w:rPr>
          <w:rFonts w:ascii="Marianne" w:hAnsi="Marianne" w:cs="Arial"/>
          <w:spacing w:val="-10"/>
          <w:sz w:val="22"/>
          <w:szCs w:val="22"/>
        </w:rPr>
      </w:pPr>
    </w:p>
    <w:p w14:paraId="7054CB0D" w14:textId="6536CE4C" w:rsidR="00AD3BC1" w:rsidRDefault="00AD3BC1">
      <w:pPr>
        <w:tabs>
          <w:tab w:val="left" w:pos="426"/>
        </w:tabs>
        <w:jc w:val="both"/>
        <w:rPr>
          <w:rFonts w:ascii="Marianne" w:hAnsi="Marianne" w:cs="Arial"/>
          <w:spacing w:val="-10"/>
          <w:sz w:val="22"/>
          <w:szCs w:val="22"/>
        </w:rPr>
      </w:pPr>
    </w:p>
    <w:p w14:paraId="2D9EE2DD" w14:textId="77777777" w:rsidR="00AD3BC1" w:rsidRDefault="00AD3BC1">
      <w:pPr>
        <w:tabs>
          <w:tab w:val="left" w:pos="426"/>
        </w:tabs>
        <w:jc w:val="both"/>
        <w:rPr>
          <w:rFonts w:ascii="Marianne" w:hAnsi="Marianne" w:cs="Arial"/>
          <w:spacing w:val="-10"/>
          <w:sz w:val="22"/>
          <w:szCs w:val="22"/>
        </w:rPr>
      </w:pPr>
    </w:p>
    <w:p w14:paraId="069C276E" w14:textId="77777777" w:rsidR="00AD3BC1" w:rsidRDefault="00AD3BC1">
      <w:pPr>
        <w:tabs>
          <w:tab w:val="left" w:pos="426"/>
        </w:tabs>
        <w:jc w:val="both"/>
        <w:rPr>
          <w:rFonts w:ascii="Marianne" w:hAnsi="Marianne" w:cs="Arial"/>
          <w:spacing w:val="-10"/>
          <w:sz w:val="22"/>
          <w:szCs w:val="22"/>
        </w:rPr>
      </w:pPr>
    </w:p>
    <w:p w14:paraId="5B95F22D" w14:textId="77777777" w:rsidR="00AD3BC1" w:rsidRDefault="00AD3BC1">
      <w:pPr>
        <w:tabs>
          <w:tab w:val="left" w:pos="426"/>
        </w:tabs>
        <w:jc w:val="both"/>
        <w:rPr>
          <w:rFonts w:ascii="Marianne" w:hAnsi="Marianne" w:cs="Arial"/>
          <w:spacing w:val="-10"/>
          <w:sz w:val="22"/>
          <w:szCs w:val="22"/>
        </w:rPr>
      </w:pPr>
    </w:p>
    <w:p w14:paraId="08E166AB" w14:textId="77777777" w:rsidR="00AD3BC1" w:rsidRDefault="00AD3BC1">
      <w:pPr>
        <w:tabs>
          <w:tab w:val="left" w:pos="426"/>
        </w:tabs>
        <w:jc w:val="both"/>
        <w:rPr>
          <w:rFonts w:ascii="Marianne" w:hAnsi="Marianne" w:cs="Arial"/>
          <w:spacing w:val="-10"/>
          <w:sz w:val="22"/>
          <w:szCs w:val="22"/>
        </w:rPr>
      </w:pPr>
    </w:p>
    <w:p w14:paraId="224D2BE8" w14:textId="77777777" w:rsidR="00AD3BC1" w:rsidRDefault="00AD3BC1">
      <w:pPr>
        <w:tabs>
          <w:tab w:val="left" w:pos="426"/>
        </w:tabs>
        <w:jc w:val="both"/>
        <w:rPr>
          <w:rFonts w:ascii="Marianne" w:hAnsi="Marianne" w:cs="Arial"/>
          <w:spacing w:val="-10"/>
          <w:sz w:val="22"/>
          <w:szCs w:val="22"/>
        </w:rPr>
      </w:pPr>
    </w:p>
    <w:p w14:paraId="0353C30F" w14:textId="77777777" w:rsidR="00AD3BC1" w:rsidRDefault="00AD3BC1">
      <w:pPr>
        <w:tabs>
          <w:tab w:val="left" w:pos="426"/>
        </w:tabs>
        <w:jc w:val="both"/>
        <w:rPr>
          <w:rFonts w:ascii="Marianne" w:hAnsi="Marianne" w:cs="Arial"/>
          <w:spacing w:val="-10"/>
          <w:sz w:val="22"/>
          <w:szCs w:val="22"/>
        </w:rPr>
      </w:pPr>
    </w:p>
    <w:p w14:paraId="16C70BFA" w14:textId="77777777" w:rsidR="00AD3BC1" w:rsidRDefault="00AD3BC1">
      <w:pPr>
        <w:tabs>
          <w:tab w:val="left" w:pos="426"/>
        </w:tabs>
        <w:jc w:val="both"/>
        <w:rPr>
          <w:rFonts w:ascii="Marianne" w:hAnsi="Marianne" w:cs="Arial"/>
          <w:spacing w:val="-10"/>
          <w:sz w:val="22"/>
          <w:szCs w:val="22"/>
        </w:rPr>
      </w:pPr>
    </w:p>
    <w:p w14:paraId="783C228E" w14:textId="77777777" w:rsidR="00AD3BC1" w:rsidRDefault="00AD3BC1">
      <w:pPr>
        <w:tabs>
          <w:tab w:val="left" w:pos="426"/>
        </w:tabs>
        <w:jc w:val="both"/>
        <w:rPr>
          <w:rFonts w:ascii="Marianne" w:hAnsi="Marianne" w:cs="Arial"/>
          <w:spacing w:val="-10"/>
          <w:sz w:val="22"/>
          <w:szCs w:val="22"/>
        </w:rPr>
      </w:pPr>
    </w:p>
    <w:p w14:paraId="36B61CED" w14:textId="77777777" w:rsidR="00AD3BC1" w:rsidRDefault="00AD3BC1">
      <w:pPr>
        <w:tabs>
          <w:tab w:val="left" w:pos="426"/>
        </w:tabs>
        <w:jc w:val="both"/>
        <w:rPr>
          <w:rFonts w:ascii="Marianne" w:hAnsi="Marianne" w:cs="Arial"/>
          <w:spacing w:val="-10"/>
          <w:sz w:val="22"/>
          <w:szCs w:val="22"/>
        </w:rPr>
      </w:pPr>
    </w:p>
    <w:p w14:paraId="723350A5" w14:textId="77777777" w:rsidR="00AD3BC1" w:rsidRDefault="00AD3BC1">
      <w:pPr>
        <w:tabs>
          <w:tab w:val="left" w:pos="426"/>
        </w:tabs>
        <w:jc w:val="both"/>
        <w:rPr>
          <w:rFonts w:ascii="Marianne" w:hAnsi="Marianne" w:cs="Arial"/>
          <w:spacing w:val="-10"/>
          <w:sz w:val="22"/>
          <w:szCs w:val="22"/>
        </w:rPr>
      </w:pPr>
    </w:p>
    <w:p w14:paraId="4D1326BE" w14:textId="77777777" w:rsidR="00AD3BC1" w:rsidRDefault="00AD3BC1">
      <w:pPr>
        <w:tabs>
          <w:tab w:val="left" w:pos="426"/>
        </w:tabs>
        <w:jc w:val="both"/>
        <w:rPr>
          <w:rFonts w:ascii="Marianne" w:hAnsi="Marianne" w:cs="Arial"/>
          <w:spacing w:val="-10"/>
          <w:sz w:val="22"/>
          <w:szCs w:val="22"/>
        </w:rPr>
      </w:pPr>
    </w:p>
    <w:p w14:paraId="1E539A5D" w14:textId="77777777" w:rsidR="00AD3BC1" w:rsidRDefault="00AD3BC1">
      <w:pPr>
        <w:tabs>
          <w:tab w:val="left" w:pos="426"/>
        </w:tabs>
        <w:jc w:val="both"/>
        <w:rPr>
          <w:rFonts w:ascii="Marianne" w:hAnsi="Marianne" w:cs="Arial"/>
          <w:spacing w:val="-10"/>
          <w:sz w:val="22"/>
          <w:szCs w:val="22"/>
        </w:rPr>
      </w:pPr>
    </w:p>
    <w:p w14:paraId="5696B9A6" w14:textId="77777777" w:rsidR="00AD3BC1" w:rsidRDefault="00AD3BC1">
      <w:pPr>
        <w:tabs>
          <w:tab w:val="left" w:pos="426"/>
        </w:tabs>
        <w:jc w:val="both"/>
        <w:rPr>
          <w:rFonts w:ascii="Marianne" w:hAnsi="Marianne" w:cs="Arial"/>
          <w:spacing w:val="-10"/>
          <w:sz w:val="22"/>
          <w:szCs w:val="22"/>
        </w:rPr>
      </w:pPr>
    </w:p>
    <w:p w14:paraId="5C6EA32E" w14:textId="77777777" w:rsidR="00AD3BC1" w:rsidRDefault="00AD3BC1">
      <w:pPr>
        <w:tabs>
          <w:tab w:val="left" w:pos="426"/>
        </w:tabs>
        <w:jc w:val="both"/>
        <w:rPr>
          <w:rFonts w:ascii="Marianne" w:hAnsi="Marianne" w:cs="Arial"/>
          <w:spacing w:val="-10"/>
          <w:sz w:val="22"/>
          <w:szCs w:val="22"/>
        </w:rPr>
      </w:pPr>
    </w:p>
    <w:p w14:paraId="3F26E357" w14:textId="77777777" w:rsidR="00AD3BC1" w:rsidRDefault="00AD3BC1">
      <w:pPr>
        <w:tabs>
          <w:tab w:val="left" w:pos="426"/>
        </w:tabs>
        <w:jc w:val="both"/>
        <w:rPr>
          <w:rFonts w:ascii="Marianne" w:hAnsi="Marianne" w:cs="Arial"/>
          <w:spacing w:val="-10"/>
          <w:sz w:val="22"/>
          <w:szCs w:val="22"/>
        </w:rPr>
      </w:pPr>
    </w:p>
    <w:p w14:paraId="74B5494E" w14:textId="77777777" w:rsidR="00AD3BC1" w:rsidRDefault="00AD3BC1">
      <w:pPr>
        <w:tabs>
          <w:tab w:val="left" w:pos="426"/>
        </w:tabs>
        <w:jc w:val="both"/>
        <w:rPr>
          <w:rFonts w:ascii="Marianne" w:hAnsi="Marianne" w:cs="Arial"/>
          <w:spacing w:val="-10"/>
          <w:sz w:val="22"/>
          <w:szCs w:val="22"/>
        </w:rPr>
      </w:pPr>
    </w:p>
    <w:p w14:paraId="0CC848A5" w14:textId="77777777" w:rsidR="00AD3BC1" w:rsidRDefault="00AD3BC1">
      <w:pPr>
        <w:tabs>
          <w:tab w:val="left" w:pos="426"/>
        </w:tabs>
        <w:jc w:val="both"/>
        <w:rPr>
          <w:rFonts w:ascii="Marianne" w:hAnsi="Marianne" w:cs="Arial"/>
          <w:spacing w:val="-10"/>
          <w:sz w:val="22"/>
          <w:szCs w:val="22"/>
        </w:rPr>
      </w:pPr>
    </w:p>
    <w:p w14:paraId="2215B506" w14:textId="77777777" w:rsidR="00AD3BC1" w:rsidRDefault="00AD3BC1">
      <w:pPr>
        <w:tabs>
          <w:tab w:val="left" w:pos="426"/>
        </w:tabs>
        <w:jc w:val="both"/>
        <w:rPr>
          <w:rFonts w:ascii="Marianne" w:hAnsi="Marianne" w:cs="Arial"/>
          <w:spacing w:val="-10"/>
          <w:sz w:val="22"/>
          <w:szCs w:val="22"/>
        </w:rPr>
      </w:pPr>
    </w:p>
    <w:p w14:paraId="526853F4" w14:textId="77777777" w:rsidR="00AA2007" w:rsidRDefault="00AA2007">
      <w:pPr>
        <w:tabs>
          <w:tab w:val="left" w:pos="426"/>
        </w:tabs>
        <w:jc w:val="both"/>
        <w:rPr>
          <w:rFonts w:ascii="Marianne" w:hAnsi="Marianne" w:cs="Arial"/>
          <w:spacing w:val="-10"/>
          <w:sz w:val="22"/>
          <w:szCs w:val="22"/>
        </w:rPr>
      </w:pPr>
    </w:p>
    <w:p w14:paraId="0769ABDC" w14:textId="77777777" w:rsidR="00AA2007" w:rsidRDefault="00AA2007">
      <w:pPr>
        <w:tabs>
          <w:tab w:val="left" w:pos="426"/>
        </w:tabs>
        <w:jc w:val="both"/>
        <w:rPr>
          <w:rFonts w:ascii="Marianne" w:hAnsi="Marianne" w:cs="Arial"/>
          <w:spacing w:val="-10"/>
          <w:sz w:val="22"/>
          <w:szCs w:val="22"/>
        </w:rPr>
      </w:pPr>
    </w:p>
    <w:p w14:paraId="7BF2BFD4" w14:textId="77777777" w:rsidR="00AA2007" w:rsidRDefault="00AA2007">
      <w:pPr>
        <w:tabs>
          <w:tab w:val="left" w:pos="426"/>
        </w:tabs>
        <w:jc w:val="both"/>
        <w:rPr>
          <w:rFonts w:ascii="Marianne" w:hAnsi="Marianne" w:cs="Arial"/>
          <w:spacing w:val="-10"/>
          <w:sz w:val="22"/>
          <w:szCs w:val="22"/>
        </w:rPr>
      </w:pPr>
    </w:p>
    <w:p w14:paraId="2AB62EF7" w14:textId="77777777" w:rsidR="00AA2007" w:rsidRDefault="00AA2007">
      <w:pPr>
        <w:tabs>
          <w:tab w:val="left" w:pos="426"/>
        </w:tabs>
        <w:jc w:val="both"/>
        <w:rPr>
          <w:rFonts w:ascii="Marianne" w:hAnsi="Marianne" w:cs="Arial"/>
          <w:spacing w:val="-10"/>
          <w:sz w:val="22"/>
          <w:szCs w:val="22"/>
        </w:rPr>
      </w:pPr>
    </w:p>
    <w:p w14:paraId="2A347274" w14:textId="77777777" w:rsidR="00AA2007" w:rsidRDefault="00AA2007">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AA2007">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FEE07A" w14:textId="77777777" w:rsidR="00AA2007" w:rsidRDefault="00AA2007">
      <w:r>
        <w:separator/>
      </w:r>
    </w:p>
  </w:endnote>
  <w:endnote w:type="continuationSeparator" w:id="0">
    <w:p w14:paraId="659C0B35" w14:textId="77777777" w:rsidR="00AA2007" w:rsidRDefault="00AA2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09214" w14:textId="77777777" w:rsidR="00AA2007" w:rsidRDefault="00AA200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FB0251" w14:paraId="5C6E7080" w14:textId="77777777">
      <w:trPr>
        <w:tblHeader/>
      </w:trPr>
      <w:tc>
        <w:tcPr>
          <w:tcW w:w="3513" w:type="dxa"/>
          <w:shd w:val="clear" w:color="auto" w:fill="66CCFF"/>
        </w:tcPr>
        <w:p w14:paraId="391044A2" w14:textId="77777777" w:rsidR="00AA2007" w:rsidRDefault="00AA2007">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4025C328" w14:textId="79AF9940" w:rsidR="00AA2007" w:rsidRDefault="00AA2007">
          <w:pPr>
            <w:shd w:val="clear" w:color="auto" w:fill="66CCFF"/>
            <w:snapToGrid w:val="0"/>
            <w:jc w:val="center"/>
            <w:rPr>
              <w:rFonts w:ascii="Marianne" w:hAnsi="Marianne" w:cs="Arial"/>
              <w:b/>
              <w:bCs/>
            </w:rPr>
          </w:pPr>
        </w:p>
      </w:tc>
      <w:tc>
        <w:tcPr>
          <w:tcW w:w="900" w:type="dxa"/>
          <w:shd w:val="clear" w:color="auto" w:fill="66CCFF"/>
        </w:tcPr>
        <w:p w14:paraId="03BCBA3D" w14:textId="77777777" w:rsidR="00AA2007" w:rsidRDefault="00AA2007">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7A416E6E" w14:textId="77777777" w:rsidR="00AA2007" w:rsidRDefault="00AA2007">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3B365B9C" w14:textId="77777777" w:rsidR="00AA2007" w:rsidRDefault="00AA2007">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2F654E02" w14:textId="77777777" w:rsidR="00AA2007" w:rsidRDefault="00AA2007">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13DECD2C" w14:textId="77777777" w:rsidR="00AA2007" w:rsidRDefault="00AA2007">
    <w:pPr>
      <w:pStyle w:val="Pieddepage"/>
      <w:jc w:val="center"/>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D66DB" w14:textId="77777777" w:rsidR="00AA2007" w:rsidRDefault="00AA200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2CADCC" w14:textId="77777777" w:rsidR="00AA2007" w:rsidRDefault="00AA2007">
      <w:r>
        <w:separator/>
      </w:r>
    </w:p>
  </w:footnote>
  <w:footnote w:type="continuationSeparator" w:id="0">
    <w:p w14:paraId="03E24D3D" w14:textId="77777777" w:rsidR="00AA2007" w:rsidRDefault="00AA2007">
      <w:r>
        <w:continuationSeparator/>
      </w:r>
    </w:p>
  </w:footnote>
  <w:footnote w:id="1">
    <w:p w14:paraId="521EE5AB" w14:textId="77777777" w:rsidR="00AA2007" w:rsidRDefault="00AA2007">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065DAF4F" w14:textId="77777777" w:rsidR="00AA2007" w:rsidRDefault="00AA2007">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531B298A" w14:textId="77777777" w:rsidR="00AA2007" w:rsidRDefault="00AA2007">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541563AE" w14:textId="77777777" w:rsidR="00AA2007" w:rsidRDefault="00AA2007">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003BB" w14:textId="77777777" w:rsidR="00AA2007" w:rsidRDefault="00AA200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57105" w14:textId="77777777" w:rsidR="00AA2007" w:rsidRDefault="00AA200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91226" w14:textId="77777777" w:rsidR="00AA2007" w:rsidRDefault="00AA200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A9E5517"/>
    <w:multiLevelType w:val="hybridMultilevel"/>
    <w:tmpl w:val="401854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910918740">
    <w:abstractNumId w:val="0"/>
  </w:num>
  <w:num w:numId="2" w16cid:durableId="976107118">
    <w:abstractNumId w:val="1"/>
  </w:num>
  <w:num w:numId="3" w16cid:durableId="1527599328">
    <w:abstractNumId w:val="2"/>
  </w:num>
  <w:num w:numId="4" w16cid:durableId="1674188388">
    <w:abstractNumId w:val="0"/>
  </w:num>
  <w:num w:numId="5" w16cid:durableId="471673804">
    <w:abstractNumId w:val="3"/>
  </w:num>
  <w:num w:numId="6" w16cid:durableId="1565751992">
    <w:abstractNumId w:val="5"/>
  </w:num>
  <w:num w:numId="7" w16cid:durableId="1032072854">
    <w:abstractNumId w:val="10"/>
  </w:num>
  <w:num w:numId="8" w16cid:durableId="1898709146">
    <w:abstractNumId w:val="7"/>
  </w:num>
  <w:num w:numId="9" w16cid:durableId="1316180502">
    <w:abstractNumId w:val="6"/>
  </w:num>
  <w:num w:numId="10" w16cid:durableId="1770199349">
    <w:abstractNumId w:val="3"/>
  </w:num>
  <w:num w:numId="11" w16cid:durableId="1202009902">
    <w:abstractNumId w:val="4"/>
  </w:num>
  <w:num w:numId="12" w16cid:durableId="266430587">
    <w:abstractNumId w:val="8"/>
  </w:num>
  <w:num w:numId="13" w16cid:durableId="14035257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7557"/>
    <w:rsid w:val="00354E17"/>
    <w:rsid w:val="00974625"/>
    <w:rsid w:val="00997313"/>
    <w:rsid w:val="00AA2007"/>
    <w:rsid w:val="00AD3BC1"/>
    <w:rsid w:val="00C054EC"/>
    <w:rsid w:val="00CD7557"/>
    <w:rsid w:val="00E73C07"/>
    <w:rsid w:val="00FB02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5C4E969"/>
  <w15:chartTrackingRefBased/>
  <w15:docId w15:val="{074065F0-61C2-4FD6-B751-4D1B54333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9"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Article.do?cidTexte=LEGITEXT000006072050&amp;idArticle=LEGIARTI000006903498" TargetMode="External"/><Relationship Id="rId42" Type="http://schemas.openxmlformats.org/officeDocument/2006/relationships/hyperlink" Target="https://www.legifrance.gouv.fr/affichCodeArticle.do?idArticle=LEGIARTI000006795912&amp;cidTexte=LEGITEXT000006073984"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8"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codes/article_lc/LEGIARTI000037703523"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0"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codes/article_lc/LEGIARTI000037703521/" TargetMode="External"/><Relationship Id="rId36" Type="http://schemas.openxmlformats.org/officeDocument/2006/relationships/hyperlink" Target="https://www.legifrance.gouv.fr/affichCodeArticle.do?cidTexte=LEGITEXT000006074069&amp;idArticle=LEGIARTI000006797692&amp;dateTexte=&amp;categorieLien=cid" TargetMode="External"/><Relationship Id="rId10" Type="http://schemas.openxmlformats.org/officeDocument/2006/relationships/footer" Target="footer1.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0" Type="http://schemas.openxmlformats.org/officeDocument/2006/relationships/hyperlink" Target="https://www.legifrance.gouv.fr/codes/article_lc/LEGIARTI000046449697" TargetMode="External"/><Relationship Id="rId35" Type="http://schemas.openxmlformats.org/officeDocument/2006/relationships/hyperlink" Target="https://www.legifrance.gouv.fr/affichCodeArticle.do?cidTexte=LEGITEXT000006072050&amp;idArticle=LEGIARTI000006903712&amp;dateTexte=&amp;categorieLien=cid"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3558</Words>
  <Characters>19573</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23085</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SARRAZIN Feriel</cp:lastModifiedBy>
  <cp:revision>5</cp:revision>
  <cp:lastPrinted>2023-09-26T08:15:00Z</cp:lastPrinted>
  <dcterms:created xsi:type="dcterms:W3CDTF">2025-03-07T11:09:00Z</dcterms:created>
  <dcterms:modified xsi:type="dcterms:W3CDTF">2025-05-22T19:34:00Z</dcterms:modified>
</cp:coreProperties>
</file>